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0E2F2" w14:textId="77777777" w:rsidR="001B756D" w:rsidRPr="004B7635" w:rsidRDefault="001B756D" w:rsidP="001B756D">
      <w:pPr>
        <w:rPr>
          <w:rFonts w:ascii="Verdana" w:hAnsi="Verdana" w:cs="Arial"/>
        </w:rPr>
      </w:pPr>
      <w:r w:rsidRPr="004B7635">
        <w:rPr>
          <w:rFonts w:ascii="Verdana" w:hAnsi="Verdana" w:cs="Arial"/>
        </w:rPr>
        <w:t>Příloha č. 4 Výzvy k podání nabídky</w:t>
      </w:r>
    </w:p>
    <w:p w14:paraId="3EB99EFF" w14:textId="77777777" w:rsidR="001B756D" w:rsidRDefault="001B756D" w:rsidP="001B756D">
      <w:pPr>
        <w:spacing w:after="200" w:line="276" w:lineRule="auto"/>
        <w:rPr>
          <w:rFonts w:ascii="Verdana" w:hAnsi="Verdana" w:cs="Arial"/>
          <w:b/>
          <w:sz w:val="28"/>
          <w:szCs w:val="28"/>
        </w:rPr>
      </w:pPr>
      <w:r w:rsidRPr="004B7635">
        <w:rPr>
          <w:rFonts w:ascii="Verdana" w:eastAsia="Calibri" w:hAnsi="Verdana"/>
          <w:b/>
          <w:color w:val="FF0000"/>
          <w:sz w:val="28"/>
          <w:szCs w:val="28"/>
        </w:rPr>
        <w:t>Podrobná specifikace materiálu</w:t>
      </w:r>
      <w:r w:rsidRPr="004B7635">
        <w:rPr>
          <w:rFonts w:ascii="Verdana" w:hAnsi="Verdana" w:cs="Arial"/>
          <w:b/>
          <w:sz w:val="28"/>
          <w:szCs w:val="28"/>
        </w:rPr>
        <w:t xml:space="preserve"> </w:t>
      </w:r>
    </w:p>
    <w:p w14:paraId="71C0CB1C" w14:textId="321CE86B" w:rsidR="001B756D" w:rsidRPr="004B7635" w:rsidRDefault="001B756D" w:rsidP="001B756D">
      <w:pPr>
        <w:spacing w:after="200" w:line="276" w:lineRule="auto"/>
        <w:rPr>
          <w:rFonts w:ascii="Verdana" w:hAnsi="Verdana" w:cs="Arial"/>
          <w:b/>
          <w:sz w:val="28"/>
          <w:szCs w:val="28"/>
        </w:rPr>
      </w:pPr>
      <w:r w:rsidRPr="004B7635">
        <w:rPr>
          <w:rFonts w:ascii="Verdana" w:hAnsi="Verdana" w:cs="Arial"/>
        </w:rPr>
        <w:t>k</w:t>
      </w:r>
      <w:r w:rsidRPr="004B7635">
        <w:rPr>
          <w:rFonts w:ascii="Verdana" w:hAnsi="Verdana" w:cs="Arial"/>
          <w:b/>
        </w:rPr>
        <w:t> </w:t>
      </w:r>
      <w:r w:rsidRPr="004B7635">
        <w:rPr>
          <w:rFonts w:ascii="Verdana" w:hAnsi="Verdana" w:cs="Arial"/>
        </w:rPr>
        <w:t>veřejné zakázce s názvem</w:t>
      </w:r>
      <w:r w:rsidRPr="004B7635">
        <w:rPr>
          <w:rFonts w:ascii="Verdana" w:hAnsi="Verdana" w:cs="Arial"/>
          <w:sz w:val="28"/>
          <w:szCs w:val="28"/>
        </w:rPr>
        <w:t xml:space="preserve"> </w:t>
      </w:r>
      <w:r w:rsidRPr="004B7635">
        <w:rPr>
          <w:rFonts w:ascii="Verdana" w:hAnsi="Verdana" w:cs="Arial"/>
        </w:rPr>
        <w:t xml:space="preserve">„Dodávky </w:t>
      </w:r>
      <w:r>
        <w:rPr>
          <w:rFonts w:ascii="Verdana" w:hAnsi="Verdana" w:cs="Arial"/>
        </w:rPr>
        <w:t>výstražných oděvů</w:t>
      </w:r>
      <w:r w:rsidRPr="004B7635">
        <w:rPr>
          <w:rFonts w:ascii="Verdana" w:hAnsi="Verdana" w:cs="Arial"/>
        </w:rPr>
        <w:t xml:space="preserve"> – 202</w:t>
      </w:r>
      <w:r>
        <w:rPr>
          <w:rFonts w:ascii="Verdana" w:hAnsi="Verdana" w:cs="Arial"/>
        </w:rPr>
        <w:t>5</w:t>
      </w:r>
      <w:r w:rsidRPr="004B7635">
        <w:rPr>
          <w:rFonts w:ascii="Verdana" w:hAnsi="Verdana" w:cs="Arial"/>
        </w:rPr>
        <w:t>“</w:t>
      </w:r>
    </w:p>
    <w:p w14:paraId="6CE3D64B" w14:textId="77777777" w:rsidR="001B756D" w:rsidRDefault="001B756D" w:rsidP="009E1C23">
      <w:pPr>
        <w:spacing w:after="120" w:line="276" w:lineRule="auto"/>
        <w:rPr>
          <w:rFonts w:ascii="Verdana" w:hAnsi="Verdana" w:cs="Arial"/>
          <w:b/>
          <w:u w:val="single"/>
        </w:rPr>
      </w:pPr>
    </w:p>
    <w:p w14:paraId="185078EA" w14:textId="4ACE7178" w:rsidR="009E1C23" w:rsidRPr="00BD101E" w:rsidRDefault="009E1C23" w:rsidP="009E1C23">
      <w:pPr>
        <w:spacing w:after="120" w:line="276" w:lineRule="auto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1. Pracovní oděv výstražný</w:t>
      </w:r>
    </w:p>
    <w:p w14:paraId="623B779B" w14:textId="77777777" w:rsidR="009E1C23" w:rsidRDefault="009E1C23" w:rsidP="009E1C23">
      <w:pPr>
        <w:keepNext/>
        <w:tabs>
          <w:tab w:val="left" w:pos="2127"/>
        </w:tabs>
        <w:spacing w:after="1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a</w:t>
      </w:r>
      <w:r w:rsidRPr="00BD101E">
        <w:rPr>
          <w:rFonts w:ascii="Verdana" w:hAnsi="Verdana" w:cs="Arial"/>
          <w:b/>
        </w:rPr>
        <w:t>) Blůza pracovní výstražná</w:t>
      </w:r>
    </w:p>
    <w:p w14:paraId="1E6863E8" w14:textId="77777777" w:rsidR="009E1C23" w:rsidRPr="00BD101E" w:rsidRDefault="009E1C23" w:rsidP="009E1C23">
      <w:pPr>
        <w:keepNext/>
        <w:tabs>
          <w:tab w:val="left" w:pos="2127"/>
        </w:tabs>
        <w:spacing w:after="120"/>
        <w:rPr>
          <w:rFonts w:ascii="Verdana" w:hAnsi="Verdana" w:cs="Arial"/>
          <w:b/>
        </w:rPr>
      </w:pPr>
      <w:r w:rsidRPr="00BD101E">
        <w:rPr>
          <w:rFonts w:ascii="Verdana" w:hAnsi="Verdana" w:cs="Arial"/>
          <w:b/>
        </w:rPr>
        <w:t>b) Kalhoty pracovní výstražné do pasu</w:t>
      </w:r>
    </w:p>
    <w:p w14:paraId="25CD72A8" w14:textId="77777777" w:rsidR="009E1C23" w:rsidRPr="00BD101E" w:rsidRDefault="009E1C23" w:rsidP="009E1C23">
      <w:pPr>
        <w:keepNext/>
        <w:tabs>
          <w:tab w:val="left" w:pos="2127"/>
        </w:tabs>
        <w:spacing w:after="120"/>
        <w:rPr>
          <w:rFonts w:ascii="Verdana" w:hAnsi="Verdana" w:cs="Arial"/>
          <w:b/>
        </w:rPr>
      </w:pPr>
      <w:bookmarkStart w:id="0" w:name="OLE_LINK1"/>
      <w:r w:rsidRPr="00BD101E">
        <w:rPr>
          <w:rFonts w:ascii="Verdana" w:hAnsi="Verdana" w:cs="Arial"/>
          <w:b/>
        </w:rPr>
        <w:t xml:space="preserve">c) Kalhoty pracovní výstražné s náprsenkou </w:t>
      </w:r>
    </w:p>
    <w:bookmarkEnd w:id="0"/>
    <w:p w14:paraId="55B4536C" w14:textId="77777777" w:rsidR="009E1C23" w:rsidRPr="00BD101E" w:rsidRDefault="009E1C23" w:rsidP="009E1C23">
      <w:pPr>
        <w:tabs>
          <w:tab w:val="left" w:pos="2127"/>
        </w:tabs>
        <w:rPr>
          <w:rFonts w:ascii="Verdana" w:hAnsi="Verdana" w:cs="Arial"/>
          <w:b/>
          <w:u w:val="single"/>
        </w:rPr>
      </w:pPr>
    </w:p>
    <w:p w14:paraId="01F13F83" w14:textId="77777777" w:rsidR="009E1C23" w:rsidRPr="00BD101E" w:rsidRDefault="009E1C23" w:rsidP="009E1C23">
      <w:pPr>
        <w:keepNext/>
        <w:spacing w:before="20" w:after="6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 xml:space="preserve">Materiál: </w:t>
      </w:r>
    </w:p>
    <w:p w14:paraId="1F1E3FEF" w14:textId="77777777" w:rsidR="009E1C23" w:rsidRDefault="009E1C23" w:rsidP="009E1C23">
      <w:pPr>
        <w:tabs>
          <w:tab w:val="left" w:pos="1843"/>
        </w:tabs>
        <w:spacing w:after="120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druh, složení:</w:t>
      </w:r>
      <w:r w:rsidRPr="00BD101E">
        <w:rPr>
          <w:rFonts w:ascii="Verdana" w:hAnsi="Verdana" w:cs="Arial"/>
        </w:rPr>
        <w:tab/>
      </w:r>
      <w:r>
        <w:rPr>
          <w:rFonts w:ascii="Verdana" w:hAnsi="Verdana" w:cs="Arial"/>
        </w:rPr>
        <w:t xml:space="preserve">fluorescenční materiál: </w:t>
      </w:r>
      <w:r w:rsidRPr="00F71916">
        <w:rPr>
          <w:rFonts w:ascii="Verdana" w:hAnsi="Verdana" w:cs="Arial"/>
        </w:rPr>
        <w:t xml:space="preserve">54 % bavlna, 43 % polyester, 3 % </w:t>
      </w:r>
      <w:proofErr w:type="spellStart"/>
      <w:r>
        <w:rPr>
          <w:rFonts w:ascii="Verdana" w:hAnsi="Verdana" w:cs="Arial"/>
        </w:rPr>
        <w:t>elastan</w:t>
      </w:r>
      <w:proofErr w:type="spellEnd"/>
    </w:p>
    <w:p w14:paraId="66878845" w14:textId="77777777" w:rsidR="009E1C23" w:rsidRPr="00BD101E" w:rsidRDefault="009E1C23" w:rsidP="009E1C23">
      <w:pPr>
        <w:tabs>
          <w:tab w:val="left" w:pos="1843"/>
        </w:tabs>
        <w:spacing w:after="120"/>
        <w:rPr>
          <w:rFonts w:ascii="Verdana" w:hAnsi="Verdana" w:cs="Arial"/>
        </w:rPr>
      </w:pPr>
      <w:r>
        <w:rPr>
          <w:rFonts w:ascii="Verdana" w:hAnsi="Verdana" w:cs="Arial"/>
        </w:rPr>
        <w:tab/>
        <w:t xml:space="preserve">doplňkový materiál: </w:t>
      </w:r>
      <w:r w:rsidRPr="00F6173E">
        <w:rPr>
          <w:rFonts w:ascii="Verdana" w:hAnsi="Verdana" w:cs="Arial"/>
        </w:rPr>
        <w:t xml:space="preserve">64 % polyester, 34 % bavlna, 2 % </w:t>
      </w:r>
      <w:proofErr w:type="spellStart"/>
      <w:r w:rsidRPr="00F6173E">
        <w:rPr>
          <w:rFonts w:ascii="Verdana" w:hAnsi="Verdana" w:cs="Arial"/>
        </w:rPr>
        <w:t>elastan</w:t>
      </w:r>
      <w:proofErr w:type="spellEnd"/>
    </w:p>
    <w:p w14:paraId="7883A4BE" w14:textId="77777777" w:rsidR="009E1C23" w:rsidRPr="00BD101E" w:rsidRDefault="009E1C23" w:rsidP="009E1C23">
      <w:pPr>
        <w:tabs>
          <w:tab w:val="left" w:pos="1843"/>
        </w:tabs>
        <w:spacing w:after="120"/>
        <w:rPr>
          <w:rFonts w:ascii="Verdana" w:hAnsi="Verdana" w:cs="Arial"/>
          <w:u w:val="single"/>
        </w:rPr>
      </w:pPr>
      <w:r w:rsidRPr="00BD101E">
        <w:rPr>
          <w:rFonts w:ascii="Verdana" w:hAnsi="Verdana" w:cs="Arial"/>
          <w:u w:val="single"/>
        </w:rPr>
        <w:t>hmotnost:</w:t>
      </w:r>
      <w:r w:rsidRPr="00BD101E">
        <w:rPr>
          <w:rFonts w:ascii="Verdana" w:hAnsi="Verdana" w:cs="Arial"/>
        </w:rPr>
        <w:tab/>
      </w:r>
      <w:r>
        <w:rPr>
          <w:rFonts w:ascii="Verdana" w:hAnsi="Verdana" w:cs="Arial"/>
        </w:rPr>
        <w:t>25</w:t>
      </w:r>
      <w:r w:rsidRPr="00BD101E">
        <w:rPr>
          <w:rFonts w:ascii="Verdana" w:hAnsi="Verdana" w:cs="Arial"/>
        </w:rPr>
        <w:t>0 g/m² ± 5 %</w:t>
      </w:r>
    </w:p>
    <w:p w14:paraId="6D53F984" w14:textId="77777777" w:rsidR="009E1C23" w:rsidRPr="00BD101E" w:rsidRDefault="009E1C23" w:rsidP="009E1C23">
      <w:pPr>
        <w:tabs>
          <w:tab w:val="left" w:pos="1843"/>
        </w:tabs>
        <w:spacing w:after="120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srážlivost:</w:t>
      </w:r>
      <w:r w:rsidRPr="00BD101E">
        <w:rPr>
          <w:rFonts w:ascii="Verdana" w:hAnsi="Verdana" w:cs="Arial"/>
        </w:rPr>
        <w:tab/>
        <w:t>max. 2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% při praní na 60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°C</w:t>
      </w:r>
    </w:p>
    <w:p w14:paraId="49983DC1" w14:textId="77777777" w:rsidR="009E1C23" w:rsidRPr="00BD101E" w:rsidRDefault="009E1C23" w:rsidP="009E1C23">
      <w:pPr>
        <w:tabs>
          <w:tab w:val="left" w:pos="1843"/>
        </w:tabs>
        <w:spacing w:after="120"/>
        <w:ind w:left="2127" w:hanging="2127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pevnost:</w:t>
      </w:r>
      <w:r w:rsidRPr="00BD101E">
        <w:rPr>
          <w:rFonts w:ascii="Verdana" w:hAnsi="Verdana" w:cs="Arial"/>
        </w:rPr>
        <w:tab/>
        <w:t xml:space="preserve">osnova min 1500 N, útek min. </w:t>
      </w:r>
      <w:r>
        <w:rPr>
          <w:rFonts w:ascii="Verdana" w:hAnsi="Verdana" w:cs="Arial"/>
        </w:rPr>
        <w:t>5</w:t>
      </w:r>
      <w:r w:rsidRPr="00BD101E">
        <w:rPr>
          <w:rFonts w:ascii="Verdana" w:hAnsi="Verdana" w:cs="Arial"/>
        </w:rPr>
        <w:t>00 N</w:t>
      </w:r>
    </w:p>
    <w:p w14:paraId="7085F83E" w14:textId="77777777" w:rsidR="009E1C23" w:rsidRPr="00BD101E" w:rsidRDefault="009E1C23" w:rsidP="009E1C23">
      <w:pPr>
        <w:tabs>
          <w:tab w:val="left" w:pos="1843"/>
        </w:tabs>
        <w:spacing w:after="120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barva:</w:t>
      </w:r>
      <w:r w:rsidRPr="00BD101E">
        <w:rPr>
          <w:rFonts w:ascii="Verdana" w:hAnsi="Verdana" w:cs="Arial"/>
        </w:rPr>
        <w:tab/>
        <w:t>fluorescenční oranžová, doplňková barva tmavě modrá</w:t>
      </w:r>
    </w:p>
    <w:p w14:paraId="5E914846" w14:textId="77777777" w:rsidR="009E1C23" w:rsidRPr="00BD101E" w:rsidRDefault="009E1C23" w:rsidP="009E1C23">
      <w:pPr>
        <w:tabs>
          <w:tab w:val="left" w:pos="1843"/>
        </w:tabs>
        <w:spacing w:after="120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nitě:</w:t>
      </w:r>
      <w:r w:rsidRPr="00BD101E">
        <w:rPr>
          <w:rFonts w:ascii="Verdana" w:hAnsi="Verdana" w:cs="Arial"/>
        </w:rPr>
        <w:tab/>
        <w:t>do barvy tkaniny</w:t>
      </w:r>
    </w:p>
    <w:p w14:paraId="068E990C" w14:textId="77777777" w:rsidR="009E1C23" w:rsidRPr="00BD101E" w:rsidRDefault="009E1C23" w:rsidP="009E1C23">
      <w:pPr>
        <w:tabs>
          <w:tab w:val="left" w:pos="1843"/>
        </w:tabs>
        <w:spacing w:after="120"/>
        <w:ind w:left="1843" w:hanging="1843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švy:</w:t>
      </w:r>
      <w:r w:rsidRPr="00BD101E">
        <w:rPr>
          <w:rFonts w:ascii="Verdana" w:hAnsi="Verdana" w:cs="Arial"/>
          <w:color w:val="008000"/>
        </w:rPr>
        <w:tab/>
      </w:r>
      <w:r w:rsidRPr="00BD101E">
        <w:rPr>
          <w:rFonts w:ascii="Verdana" w:hAnsi="Verdana" w:cs="Arial"/>
        </w:rPr>
        <w:t>musí zamezit samovolnému párání a pouštění oček, začátky a konce musí být zajištěny proti párání (uzávěrky)</w:t>
      </w:r>
    </w:p>
    <w:p w14:paraId="27921F41" w14:textId="77777777" w:rsidR="009E1C23" w:rsidRDefault="009E1C23" w:rsidP="009E1C23">
      <w:pPr>
        <w:tabs>
          <w:tab w:val="left" w:pos="1843"/>
          <w:tab w:val="left" w:pos="2127"/>
          <w:tab w:val="left" w:pos="5387"/>
        </w:tabs>
        <w:spacing w:after="0"/>
        <w:rPr>
          <w:rFonts w:ascii="Verdana" w:hAnsi="Verdana" w:cs="Arial"/>
          <w:u w:val="single"/>
        </w:rPr>
      </w:pPr>
      <w:r w:rsidRPr="00BD101E">
        <w:rPr>
          <w:rFonts w:ascii="Verdana" w:hAnsi="Verdana" w:cs="Arial"/>
          <w:u w:val="single"/>
        </w:rPr>
        <w:t>stálobarevnost</w:t>
      </w:r>
      <w:r>
        <w:rPr>
          <w:rFonts w:ascii="Verdana" w:hAnsi="Verdana" w:cs="Arial"/>
          <w:u w:val="single"/>
        </w:rPr>
        <w:t xml:space="preserve"> (dle šedé stupnice)</w:t>
      </w:r>
      <w:r w:rsidRPr="00BD101E">
        <w:rPr>
          <w:rFonts w:ascii="Verdana" w:hAnsi="Verdana" w:cs="Arial"/>
          <w:u w:val="single"/>
        </w:rPr>
        <w:t>:</w:t>
      </w:r>
    </w:p>
    <w:p w14:paraId="2BC5B570" w14:textId="77777777" w:rsidR="009E1C23" w:rsidRPr="00BD101E" w:rsidRDefault="009E1C23" w:rsidP="009E1C23">
      <w:pPr>
        <w:tabs>
          <w:tab w:val="left" w:pos="1843"/>
          <w:tab w:val="left" w:pos="2127"/>
          <w:tab w:val="left" w:pos="5387"/>
        </w:tabs>
        <w:spacing w:after="0"/>
        <w:rPr>
          <w:rFonts w:ascii="Verdana" w:hAnsi="Verdana" w:cs="Arial"/>
        </w:rPr>
      </w:pPr>
      <w:r w:rsidRPr="00BD101E">
        <w:rPr>
          <w:rFonts w:ascii="Verdana" w:hAnsi="Verdana" w:cs="Arial"/>
        </w:rPr>
        <w:tab/>
        <w:t>-</w:t>
      </w:r>
      <w:r w:rsidRPr="00BD101E">
        <w:rPr>
          <w:rFonts w:ascii="Verdana" w:hAnsi="Verdana" w:cs="Arial"/>
        </w:rPr>
        <w:tab/>
        <w:t>v otěru (za sucha)</w:t>
      </w:r>
      <w:r w:rsidRPr="00BD101E">
        <w:rPr>
          <w:rFonts w:ascii="Verdana" w:hAnsi="Verdana" w:cs="Arial"/>
        </w:rPr>
        <w:tab/>
        <w:t>min. 4</w:t>
      </w:r>
      <w:r>
        <w:rPr>
          <w:rFonts w:ascii="Verdana" w:hAnsi="Verdana" w:cs="Arial"/>
        </w:rPr>
        <w:t>-5</w:t>
      </w:r>
    </w:p>
    <w:p w14:paraId="5ACE65B3" w14:textId="77777777" w:rsidR="009E1C23" w:rsidRPr="00BD101E" w:rsidRDefault="009E1C23" w:rsidP="009E1C23">
      <w:pPr>
        <w:numPr>
          <w:ilvl w:val="0"/>
          <w:numId w:val="39"/>
        </w:numPr>
        <w:tabs>
          <w:tab w:val="clear" w:pos="284"/>
          <w:tab w:val="left" w:pos="2127"/>
          <w:tab w:val="left" w:pos="5387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BD101E">
        <w:rPr>
          <w:rFonts w:ascii="Verdana" w:hAnsi="Verdana" w:cs="Arial"/>
        </w:rPr>
        <w:t>v otěru (za mokra)</w:t>
      </w:r>
      <w:r w:rsidRPr="00BD101E">
        <w:rPr>
          <w:rFonts w:ascii="Verdana" w:hAnsi="Verdana" w:cs="Arial"/>
        </w:rPr>
        <w:tab/>
        <w:t>min. 4</w:t>
      </w:r>
      <w:r>
        <w:rPr>
          <w:rFonts w:ascii="Verdana" w:hAnsi="Verdana" w:cs="Arial"/>
        </w:rPr>
        <w:t>-5</w:t>
      </w:r>
    </w:p>
    <w:p w14:paraId="3B205FF7" w14:textId="77777777" w:rsidR="009E1C23" w:rsidRPr="00BD101E" w:rsidRDefault="009E1C23" w:rsidP="009E1C23">
      <w:pPr>
        <w:numPr>
          <w:ilvl w:val="0"/>
          <w:numId w:val="39"/>
        </w:numPr>
        <w:tabs>
          <w:tab w:val="clear" w:pos="284"/>
          <w:tab w:val="left" w:pos="2127"/>
          <w:tab w:val="left" w:pos="5387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BD101E">
        <w:rPr>
          <w:rFonts w:ascii="Verdana" w:hAnsi="Verdana" w:cs="Arial"/>
        </w:rPr>
        <w:t>v potu (alkalickém i kyselém)</w:t>
      </w:r>
      <w:r w:rsidRPr="00BD101E">
        <w:rPr>
          <w:rFonts w:ascii="Verdana" w:hAnsi="Verdana" w:cs="Arial"/>
        </w:rPr>
        <w:tab/>
        <w:t>min. 4</w:t>
      </w:r>
      <w:r>
        <w:rPr>
          <w:rFonts w:ascii="Verdana" w:hAnsi="Verdana" w:cs="Arial"/>
        </w:rPr>
        <w:t>-5</w:t>
      </w:r>
      <w:r w:rsidRPr="00BD101E">
        <w:rPr>
          <w:rFonts w:ascii="Verdana" w:hAnsi="Verdana" w:cs="Arial"/>
        </w:rPr>
        <w:t>/4</w:t>
      </w:r>
      <w:r>
        <w:rPr>
          <w:rFonts w:ascii="Verdana" w:hAnsi="Verdana" w:cs="Arial"/>
        </w:rPr>
        <w:t xml:space="preserve">; </w:t>
      </w:r>
      <w:r w:rsidRPr="00BD101E">
        <w:rPr>
          <w:rFonts w:ascii="Verdana" w:hAnsi="Verdana" w:cs="Arial"/>
        </w:rPr>
        <w:t>4</w:t>
      </w:r>
      <w:r>
        <w:rPr>
          <w:rFonts w:ascii="Verdana" w:hAnsi="Verdana" w:cs="Arial"/>
        </w:rPr>
        <w:t>-5</w:t>
      </w:r>
      <w:r w:rsidRPr="00BD101E">
        <w:rPr>
          <w:rFonts w:ascii="Verdana" w:hAnsi="Verdana" w:cs="Arial"/>
        </w:rPr>
        <w:t>/4</w:t>
      </w:r>
    </w:p>
    <w:p w14:paraId="640E5BB3" w14:textId="77777777" w:rsidR="009E1C23" w:rsidRPr="00BD101E" w:rsidRDefault="009E1C23" w:rsidP="009E1C23">
      <w:pPr>
        <w:numPr>
          <w:ilvl w:val="0"/>
          <w:numId w:val="39"/>
        </w:numPr>
        <w:tabs>
          <w:tab w:val="clear" w:pos="284"/>
          <w:tab w:val="left" w:pos="2127"/>
          <w:tab w:val="left" w:pos="5387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BD101E">
        <w:rPr>
          <w:rFonts w:ascii="Verdana" w:hAnsi="Verdana" w:cs="Arial"/>
        </w:rPr>
        <w:t>v praní na 60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°C</w:t>
      </w:r>
      <w:r w:rsidRPr="00BD101E">
        <w:rPr>
          <w:rFonts w:ascii="Verdana" w:hAnsi="Verdana" w:cs="Arial"/>
        </w:rPr>
        <w:tab/>
        <w:t>min. 4-5/4</w:t>
      </w:r>
    </w:p>
    <w:p w14:paraId="15E0BB1F" w14:textId="77777777" w:rsidR="009E1C23" w:rsidRPr="00BD101E" w:rsidRDefault="009E1C23" w:rsidP="009E1C23">
      <w:pPr>
        <w:numPr>
          <w:ilvl w:val="0"/>
          <w:numId w:val="39"/>
        </w:numPr>
        <w:tabs>
          <w:tab w:val="clear" w:pos="284"/>
          <w:tab w:val="left" w:pos="2127"/>
          <w:tab w:val="left" w:pos="5387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BD101E">
        <w:rPr>
          <w:rFonts w:ascii="Verdana" w:hAnsi="Verdana" w:cs="Arial"/>
        </w:rPr>
        <w:t>při žehlení</w:t>
      </w:r>
      <w:r w:rsidRPr="00BD101E">
        <w:rPr>
          <w:rFonts w:ascii="Verdana" w:hAnsi="Verdana" w:cs="Arial"/>
        </w:rPr>
        <w:tab/>
        <w:t>min. 4-5/4</w:t>
      </w:r>
    </w:p>
    <w:p w14:paraId="6977469D" w14:textId="77777777" w:rsidR="009E1C23" w:rsidRPr="00BD101E" w:rsidRDefault="009E1C23" w:rsidP="009E1C23">
      <w:pPr>
        <w:tabs>
          <w:tab w:val="left" w:pos="1843"/>
          <w:tab w:val="left" w:pos="3686"/>
        </w:tabs>
        <w:ind w:left="1843" w:hanging="1843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odolnost vůči vodním parám Ret:</w:t>
      </w:r>
      <w:r w:rsidRPr="00BD101E">
        <w:rPr>
          <w:rFonts w:ascii="Verdana" w:hAnsi="Verdana" w:cs="Arial"/>
        </w:rPr>
        <w:tab/>
        <w:t>maximálně 5 m</w:t>
      </w:r>
      <w:r w:rsidRPr="00BD101E">
        <w:rPr>
          <w:rFonts w:ascii="Verdana" w:hAnsi="Verdana" w:cs="Arial"/>
          <w:vertAlign w:val="superscript"/>
        </w:rPr>
        <w:t>2</w:t>
      </w:r>
      <w:r w:rsidRPr="00BD101E">
        <w:rPr>
          <w:rFonts w:ascii="Verdana" w:hAnsi="Verdana" w:cs="Arial"/>
        </w:rPr>
        <w:t xml:space="preserve"> Pa/W</w:t>
      </w:r>
    </w:p>
    <w:p w14:paraId="1FDCD146" w14:textId="77777777" w:rsidR="009E1C23" w:rsidRPr="00BD101E" w:rsidRDefault="009E1C23" w:rsidP="009E1C23">
      <w:pPr>
        <w:tabs>
          <w:tab w:val="left" w:pos="1843"/>
          <w:tab w:val="left" w:pos="2268"/>
        </w:tabs>
        <w:spacing w:after="120"/>
        <w:ind w:left="1843" w:hanging="1843"/>
        <w:rPr>
          <w:rFonts w:ascii="Verdana" w:hAnsi="Verdana" w:cs="Arial"/>
        </w:rPr>
      </w:pPr>
      <w:proofErr w:type="spellStart"/>
      <w:r w:rsidRPr="00BD101E">
        <w:rPr>
          <w:rFonts w:ascii="Verdana" w:hAnsi="Verdana" w:cs="Arial"/>
          <w:u w:val="single"/>
        </w:rPr>
        <w:t>retroreflexní</w:t>
      </w:r>
      <w:proofErr w:type="spellEnd"/>
      <w:r w:rsidRPr="00BD101E">
        <w:rPr>
          <w:rFonts w:ascii="Verdana" w:hAnsi="Verdana" w:cs="Arial"/>
          <w:u w:val="single"/>
        </w:rPr>
        <w:t xml:space="preserve"> pásek:</w:t>
      </w:r>
      <w:r w:rsidRPr="00BD101E">
        <w:rPr>
          <w:rFonts w:ascii="Verdana" w:hAnsi="Verdana" w:cs="Arial"/>
        </w:rPr>
        <w:tab/>
        <w:t xml:space="preserve">barva: stříbrná (šedá); šíře: 50 mm, </w:t>
      </w:r>
    </w:p>
    <w:p w14:paraId="755534E8" w14:textId="77777777" w:rsidR="009E1C23" w:rsidRDefault="009E1C23" w:rsidP="009E1C23">
      <w:pPr>
        <w:tabs>
          <w:tab w:val="left" w:pos="2268"/>
        </w:tabs>
        <w:spacing w:after="120"/>
        <w:ind w:left="1985" w:hanging="142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- </w:t>
      </w:r>
      <w:proofErr w:type="spellStart"/>
      <w:r w:rsidRPr="00BD101E">
        <w:rPr>
          <w:rFonts w:ascii="Verdana" w:hAnsi="Verdana" w:cs="Arial"/>
        </w:rPr>
        <w:t>retroreflexní</w:t>
      </w:r>
      <w:proofErr w:type="spellEnd"/>
      <w:r w:rsidRPr="00BD101E">
        <w:rPr>
          <w:rFonts w:ascii="Verdana" w:hAnsi="Verdana" w:cs="Arial"/>
        </w:rPr>
        <w:t xml:space="preserve"> materiál dle ČSN EN ISO 20471 </w:t>
      </w:r>
    </w:p>
    <w:p w14:paraId="60DB9740" w14:textId="77777777" w:rsidR="009E1C23" w:rsidRPr="00BD101E" w:rsidRDefault="009E1C23" w:rsidP="009E1C23">
      <w:pPr>
        <w:tabs>
          <w:tab w:val="left" w:pos="2268"/>
        </w:tabs>
        <w:spacing w:after="120"/>
        <w:ind w:left="1985" w:hanging="142"/>
        <w:rPr>
          <w:rFonts w:ascii="Verdana" w:hAnsi="Verdana" w:cs="Arial"/>
        </w:rPr>
      </w:pPr>
      <w:r w:rsidRPr="00BD101E">
        <w:rPr>
          <w:rFonts w:ascii="Verdana" w:hAnsi="Verdana" w:cs="Arial"/>
        </w:rPr>
        <w:t>- počet cyklů údržby: praní min. 50 (při 60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°C)</w:t>
      </w:r>
    </w:p>
    <w:p w14:paraId="63464C89" w14:textId="77777777" w:rsidR="009E1C23" w:rsidRPr="00BD101E" w:rsidRDefault="009E1C23" w:rsidP="009E1C23">
      <w:pPr>
        <w:tabs>
          <w:tab w:val="left" w:pos="5387"/>
        </w:tabs>
        <w:rPr>
          <w:rFonts w:ascii="Verdana" w:hAnsi="Verdana" w:cs="Arial"/>
        </w:rPr>
      </w:pPr>
      <w:r w:rsidRPr="00BD101E">
        <w:rPr>
          <w:rFonts w:ascii="Verdana" w:hAnsi="Verdana" w:cs="Arial"/>
        </w:rPr>
        <w:t>Uvedené hodnoty se vztahují k oběma barvám základního materiálu a udávají minimální požadavky na kvalitu použitých materiálů.</w:t>
      </w:r>
    </w:p>
    <w:p w14:paraId="7C02C146" w14:textId="77777777" w:rsidR="009E1C23" w:rsidRPr="00BD101E" w:rsidRDefault="009E1C23" w:rsidP="009E1C23">
      <w:pPr>
        <w:keepNext/>
        <w:spacing w:before="20" w:after="6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Požadavky dle ČSN:</w:t>
      </w:r>
    </w:p>
    <w:p w14:paraId="10BD9145" w14:textId="77777777" w:rsidR="009E1C23" w:rsidRPr="00BD101E" w:rsidRDefault="009E1C23" w:rsidP="009E1C23">
      <w:pPr>
        <w:tabs>
          <w:tab w:val="left" w:pos="2268"/>
        </w:tabs>
        <w:spacing w:after="120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ČSN EN ISO 20471:</w:t>
      </w:r>
      <w:r w:rsidRPr="00BD101E">
        <w:rPr>
          <w:rFonts w:ascii="Verdana" w:hAnsi="Verdana" w:cs="Arial"/>
        </w:rPr>
        <w:tab/>
        <w:t>počet cyklů údržby, při kterých je oděv funkční: 50 cyklů</w:t>
      </w:r>
    </w:p>
    <w:p w14:paraId="537ABAD7" w14:textId="77777777" w:rsidR="009E1C23" w:rsidRPr="00BD101E" w:rsidRDefault="009E1C23" w:rsidP="009E1C23">
      <w:pPr>
        <w:tabs>
          <w:tab w:val="left" w:pos="2268"/>
        </w:tabs>
        <w:spacing w:after="120"/>
        <w:rPr>
          <w:rFonts w:ascii="Verdana" w:hAnsi="Verdana" w:cs="Arial"/>
        </w:rPr>
      </w:pPr>
      <w:r w:rsidRPr="00BD101E">
        <w:rPr>
          <w:rFonts w:ascii="Verdana" w:hAnsi="Verdana" w:cs="Arial"/>
        </w:rPr>
        <w:tab/>
      </w:r>
      <w:r w:rsidRPr="00BD101E">
        <w:rPr>
          <w:rFonts w:ascii="Verdana" w:hAnsi="Verdana" w:cs="Arial"/>
          <w:spacing w:val="-2"/>
        </w:rPr>
        <w:t>oděv třídy 3 - kompletní oděv (blůza + kalhoty)</w:t>
      </w:r>
    </w:p>
    <w:p w14:paraId="265E9B7B" w14:textId="77777777" w:rsidR="009E1C23" w:rsidRPr="00BD101E" w:rsidRDefault="009E1C23" w:rsidP="009E1C23">
      <w:pPr>
        <w:tabs>
          <w:tab w:val="left" w:pos="2268"/>
        </w:tabs>
        <w:spacing w:after="120"/>
        <w:rPr>
          <w:rFonts w:ascii="Verdana" w:hAnsi="Verdana" w:cs="Arial"/>
          <w:spacing w:val="-2"/>
        </w:rPr>
      </w:pPr>
      <w:r w:rsidRPr="00BD101E">
        <w:rPr>
          <w:rFonts w:ascii="Verdana" w:hAnsi="Verdana" w:cs="Arial"/>
        </w:rPr>
        <w:tab/>
      </w:r>
      <w:r w:rsidRPr="00BD101E">
        <w:rPr>
          <w:rFonts w:ascii="Verdana" w:hAnsi="Verdana" w:cs="Arial"/>
          <w:spacing w:val="-2"/>
        </w:rPr>
        <w:t>oděv třídy 2 - samostatně: blůza či kalhoty s náprsenkou</w:t>
      </w:r>
    </w:p>
    <w:p w14:paraId="167F7B34" w14:textId="77777777" w:rsidR="009E1C23" w:rsidRPr="00BD101E" w:rsidRDefault="009E1C23" w:rsidP="009E1C23">
      <w:pPr>
        <w:tabs>
          <w:tab w:val="left" w:pos="2268"/>
        </w:tabs>
        <w:spacing w:after="120"/>
        <w:rPr>
          <w:rFonts w:ascii="Verdana" w:hAnsi="Verdana" w:cs="Arial"/>
        </w:rPr>
      </w:pPr>
      <w:r w:rsidRPr="00BD101E">
        <w:rPr>
          <w:rFonts w:ascii="Verdana" w:hAnsi="Verdana" w:cs="Arial"/>
        </w:rPr>
        <w:tab/>
      </w:r>
      <w:r w:rsidRPr="00BD101E">
        <w:rPr>
          <w:rFonts w:ascii="Verdana" w:hAnsi="Verdana" w:cs="Arial"/>
          <w:spacing w:val="-2"/>
        </w:rPr>
        <w:t>oděv třídy 1 - samostatně: kalhoty do pasu</w:t>
      </w:r>
      <w:r w:rsidRPr="00BD101E" w:rsidDel="00382978">
        <w:rPr>
          <w:rFonts w:ascii="Verdana" w:hAnsi="Verdana" w:cs="Arial"/>
        </w:rPr>
        <w:t xml:space="preserve"> </w:t>
      </w:r>
    </w:p>
    <w:p w14:paraId="33A6323D" w14:textId="77777777" w:rsidR="009E1C23" w:rsidRPr="00BD101E" w:rsidRDefault="009E1C23" w:rsidP="009E1C23">
      <w:pPr>
        <w:rPr>
          <w:rFonts w:ascii="Verdana" w:hAnsi="Verdana" w:cs="Arial"/>
        </w:rPr>
      </w:pPr>
    </w:p>
    <w:p w14:paraId="09E2186B" w14:textId="77777777" w:rsidR="009E1C23" w:rsidRPr="00BD101E" w:rsidRDefault="009E1C23" w:rsidP="009E1C23">
      <w:pPr>
        <w:keepNext/>
        <w:spacing w:before="20" w:after="6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Charakteristika:</w:t>
      </w:r>
    </w:p>
    <w:p w14:paraId="41CF7492" w14:textId="77777777" w:rsidR="009E1C23" w:rsidRPr="00BD101E" w:rsidRDefault="009E1C23" w:rsidP="009E1C23">
      <w:pPr>
        <w:tabs>
          <w:tab w:val="left" w:pos="567"/>
        </w:tabs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Ochranný pracovní prostředek jednoduché konstrukce odpovídající normě ČSN EN ISO 13688 a ČSN EN ISO 20471: oděv třídy 3 (blůza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+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kalhoty), oděv třídy 2 (samostatně blůza či kalhoty s náprsenkou). Je určen k používání jako vrchní pracovní oděv pro práci v pracovním prostředí se zvýšenými nároky na viditelnost uživatele při nebezpečných situacích, a to ve dne i v noci, za jakýchkoliv světelných podmínek, ve kterém je nutné vizuálně signalizovat přítomnost uživatele a ve kterém je vystaven povrchově působícím mechanickým vlivům. Střih oděvu a jeho zpracování musí zabezpečit komfort jeho používání.</w:t>
      </w:r>
    </w:p>
    <w:p w14:paraId="4EB7EB9E" w14:textId="77777777" w:rsidR="009E1C23" w:rsidRPr="00BD101E" w:rsidRDefault="009E1C23" w:rsidP="009E1C23">
      <w:pPr>
        <w:tabs>
          <w:tab w:val="left" w:pos="567"/>
        </w:tabs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Souprava pracovního oděvu výstražné barvy se skládá z blůzy a kalhot do pasu nebo kalhot s náprsenkou. </w:t>
      </w:r>
    </w:p>
    <w:p w14:paraId="00D6D96E" w14:textId="77777777" w:rsidR="009E1C23" w:rsidRPr="00BD101E" w:rsidRDefault="009E1C23" w:rsidP="009E1C23">
      <w:pPr>
        <w:tabs>
          <w:tab w:val="left" w:pos="567"/>
        </w:tabs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Oděv je dodáván zpravidla jako souprava dle požadavku objednatele (s kalhot</w:t>
      </w:r>
      <w:r>
        <w:rPr>
          <w:rFonts w:ascii="Verdana" w:hAnsi="Verdana" w:cs="Arial"/>
        </w:rPr>
        <w:t>ami</w:t>
      </w:r>
      <w:r w:rsidRPr="00BD101E">
        <w:rPr>
          <w:rFonts w:ascii="Verdana" w:hAnsi="Verdana" w:cs="Arial"/>
        </w:rPr>
        <w:t xml:space="preserve"> do pasu nebo s náprsenkou). V případě požadavku objednatele se budou dodávat i jednotlivé součástky soupravy samostatně.</w:t>
      </w:r>
    </w:p>
    <w:p w14:paraId="7604A077" w14:textId="77777777" w:rsidR="009E1C23" w:rsidRPr="00BD101E" w:rsidRDefault="009E1C23" w:rsidP="009E1C23">
      <w:pPr>
        <w:keepNext/>
        <w:spacing w:before="20" w:after="6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Popis:</w:t>
      </w:r>
    </w:p>
    <w:p w14:paraId="2A8CDB96" w14:textId="77777777" w:rsidR="009E1C23" w:rsidRPr="00BD101E" w:rsidRDefault="009E1C23" w:rsidP="009E1C23">
      <w:pPr>
        <w:keepNext/>
        <w:tabs>
          <w:tab w:val="left" w:pos="567"/>
        </w:tabs>
        <w:spacing w:before="240"/>
        <w:ind w:firstLine="284"/>
        <w:rPr>
          <w:rFonts w:ascii="Verdana" w:hAnsi="Verdana" w:cs="Arial"/>
          <w:spacing w:val="-2"/>
          <w:u w:val="single"/>
        </w:rPr>
      </w:pPr>
      <w:r>
        <w:rPr>
          <w:rFonts w:ascii="Verdana" w:hAnsi="Verdana" w:cs="Arial"/>
          <w:spacing w:val="-2"/>
          <w:u w:val="single"/>
        </w:rPr>
        <w:t>a</w:t>
      </w:r>
      <w:r w:rsidRPr="00BD101E">
        <w:rPr>
          <w:rFonts w:ascii="Verdana" w:hAnsi="Verdana" w:cs="Arial"/>
          <w:spacing w:val="-2"/>
          <w:u w:val="single"/>
        </w:rPr>
        <w:t>) Blůza pracovní výstražná</w:t>
      </w:r>
    </w:p>
    <w:p w14:paraId="78D0C1C3" w14:textId="77777777" w:rsidR="009E1C23" w:rsidRPr="00014EBA" w:rsidRDefault="009E1C23" w:rsidP="009E1C23">
      <w:pPr>
        <w:tabs>
          <w:tab w:val="left" w:pos="567"/>
        </w:tabs>
        <w:ind w:firstLine="284"/>
        <w:jc w:val="both"/>
        <w:rPr>
          <w:rFonts w:ascii="Verdana" w:eastAsia="Calibri" w:hAnsi="Verdana"/>
        </w:rPr>
      </w:pPr>
      <w:r w:rsidRPr="00714207">
        <w:rPr>
          <w:rFonts w:ascii="Verdana" w:eastAsia="Calibri" w:hAnsi="Verdana"/>
        </w:rPr>
        <w:t>Blůza je střižena ze dvou předních dílů, jednoho zadního dílu a dvou hlavicových rukávů. Do průkrčníku je vsazen klasický límec s poutkem a etiketou. Vnitřní a horní část límce je ušita z tmavě modrého materiálu. Na pravém i levém předním dílu blůzy je v hrudní části nakládaná kapsa (š. 13,5 x v. 14,5 cm) se zapínáním</w:t>
      </w:r>
      <w:r>
        <w:rPr>
          <w:rFonts w:ascii="Verdana" w:eastAsia="Calibri" w:hAnsi="Verdana"/>
        </w:rPr>
        <w:t xml:space="preserve"> (knoflík, suchý zip)</w:t>
      </w:r>
      <w:r w:rsidRPr="00714207">
        <w:rPr>
          <w:rFonts w:ascii="Verdana" w:eastAsia="Calibri" w:hAnsi="Verdana"/>
        </w:rPr>
        <w:t xml:space="preserve">, krytá zapošitou patkou vysokou 7 cm. Na horní části patky je umístěna </w:t>
      </w:r>
      <w:r>
        <w:rPr>
          <w:rFonts w:ascii="Verdana" w:eastAsia="Calibri" w:hAnsi="Verdana"/>
        </w:rPr>
        <w:t xml:space="preserve">stříbrná </w:t>
      </w:r>
      <w:proofErr w:type="spellStart"/>
      <w:r>
        <w:rPr>
          <w:rFonts w:ascii="Verdana" w:eastAsia="Calibri" w:hAnsi="Verdana"/>
        </w:rPr>
        <w:t>retroreflexní</w:t>
      </w:r>
      <w:proofErr w:type="spellEnd"/>
      <w:r>
        <w:rPr>
          <w:rFonts w:ascii="Verdana" w:eastAsia="Calibri" w:hAnsi="Verdana"/>
        </w:rPr>
        <w:t xml:space="preserve"> </w:t>
      </w:r>
      <w:r w:rsidRPr="00714207">
        <w:rPr>
          <w:rFonts w:ascii="Verdana" w:eastAsia="Calibri" w:hAnsi="Verdana"/>
        </w:rPr>
        <w:t xml:space="preserve">paspulka v. 0,3 cm (výška kapsy s patkou celkem 17,5 cm). V dolní části blůzy na obou předních dílech jsou </w:t>
      </w:r>
      <w:r>
        <w:rPr>
          <w:rFonts w:ascii="Verdana" w:eastAsia="Calibri" w:hAnsi="Verdana"/>
        </w:rPr>
        <w:t xml:space="preserve">vypracované šikmé vsazované lištové </w:t>
      </w:r>
      <w:r w:rsidRPr="00714207">
        <w:rPr>
          <w:rFonts w:ascii="Verdana" w:eastAsia="Calibri" w:hAnsi="Verdana"/>
        </w:rPr>
        <w:t>kapsy (š</w:t>
      </w:r>
      <w:r>
        <w:rPr>
          <w:rFonts w:ascii="Verdana" w:eastAsia="Calibri" w:hAnsi="Verdana"/>
        </w:rPr>
        <w:t xml:space="preserve">ířka vchodu kapsy </w:t>
      </w:r>
      <w:r w:rsidRPr="00714207">
        <w:rPr>
          <w:rFonts w:ascii="Verdana" w:eastAsia="Calibri" w:hAnsi="Verdana"/>
        </w:rPr>
        <w:t>16</w:t>
      </w:r>
      <w:r>
        <w:rPr>
          <w:rFonts w:ascii="Verdana" w:eastAsia="Calibri" w:hAnsi="Verdana"/>
        </w:rPr>
        <w:t>,5</w:t>
      </w:r>
      <w:r w:rsidRPr="00714207">
        <w:rPr>
          <w:rFonts w:ascii="Verdana" w:eastAsia="Calibri" w:hAnsi="Verdana"/>
        </w:rPr>
        <w:t xml:space="preserve"> cm</w:t>
      </w:r>
      <w:r>
        <w:rPr>
          <w:rFonts w:ascii="Verdana" w:eastAsia="Calibri" w:hAnsi="Verdana"/>
        </w:rPr>
        <w:t>, výška vchodové lišty 3,5 cm)</w:t>
      </w:r>
      <w:r w:rsidRPr="00714207">
        <w:rPr>
          <w:rFonts w:ascii="Verdana" w:eastAsia="Calibri" w:hAnsi="Verdana"/>
        </w:rPr>
        <w:t xml:space="preserve">. </w:t>
      </w:r>
      <w:r>
        <w:rPr>
          <w:rFonts w:ascii="Verdana" w:eastAsia="Calibri" w:hAnsi="Verdana"/>
        </w:rPr>
        <w:t>Z</w:t>
      </w:r>
      <w:r w:rsidRPr="00714207">
        <w:rPr>
          <w:rFonts w:ascii="Verdana" w:eastAsia="Calibri" w:hAnsi="Verdana"/>
        </w:rPr>
        <w:t>apínání</w:t>
      </w:r>
      <w:r>
        <w:rPr>
          <w:rFonts w:ascii="Verdana" w:eastAsia="Calibri" w:hAnsi="Verdana"/>
        </w:rPr>
        <w:t xml:space="preserve"> blůzy</w:t>
      </w:r>
      <w:r w:rsidRPr="00714207">
        <w:rPr>
          <w:rFonts w:ascii="Verdana" w:eastAsia="Calibri" w:hAnsi="Verdana"/>
        </w:rPr>
        <w:t xml:space="preserve"> </w:t>
      </w:r>
      <w:r>
        <w:rPr>
          <w:rFonts w:ascii="Verdana" w:eastAsia="Calibri" w:hAnsi="Verdana"/>
        </w:rPr>
        <w:t>je kryté légou se zapínáním na 7 knoflíků.</w:t>
      </w:r>
      <w:r w:rsidRPr="00714207">
        <w:rPr>
          <w:rFonts w:ascii="Verdana" w:eastAsia="Calibri" w:hAnsi="Verdana"/>
        </w:rPr>
        <w:t xml:space="preserve"> Rukávy jsou vsazeny do manžety se zapínáním</w:t>
      </w:r>
      <w:r>
        <w:rPr>
          <w:rFonts w:ascii="Verdana" w:eastAsia="Calibri" w:hAnsi="Verdana"/>
        </w:rPr>
        <w:t xml:space="preserve"> na knoflík</w:t>
      </w:r>
      <w:r w:rsidRPr="00714207">
        <w:rPr>
          <w:rFonts w:ascii="Verdana" w:eastAsia="Calibri" w:hAnsi="Verdana"/>
        </w:rPr>
        <w:t xml:space="preserve">, manžeta je tmavě modrá. </w:t>
      </w:r>
      <w:r>
        <w:rPr>
          <w:rFonts w:ascii="Verdana" w:eastAsia="Calibri" w:hAnsi="Verdana"/>
        </w:rPr>
        <w:t xml:space="preserve">Spodní část bundy je do pasového lemu s pruženkou na obou bocích, délka pruženky min.18 cm. </w:t>
      </w:r>
      <w:r w:rsidRPr="00714207">
        <w:rPr>
          <w:rFonts w:ascii="Verdana" w:eastAsia="Calibri" w:hAnsi="Verdana"/>
        </w:rPr>
        <w:t xml:space="preserve">Spodní okraj blůzy je ušit z tmavě modrého materiálu o výšce </w:t>
      </w:r>
      <w:r>
        <w:rPr>
          <w:rFonts w:ascii="Verdana" w:eastAsia="Calibri" w:hAnsi="Verdana"/>
        </w:rPr>
        <w:t>3,5</w:t>
      </w:r>
      <w:r w:rsidRPr="00714207">
        <w:rPr>
          <w:rFonts w:ascii="Verdana" w:eastAsia="Calibri" w:hAnsi="Verdana"/>
        </w:rPr>
        <w:t xml:space="preserve"> cm. Po obvodu blůzy včetně rukávů je našitý </w:t>
      </w:r>
      <w:r>
        <w:rPr>
          <w:rFonts w:ascii="Verdana" w:eastAsia="Calibri" w:hAnsi="Verdana"/>
        </w:rPr>
        <w:t>stříbrný</w:t>
      </w:r>
      <w:r w:rsidRPr="00714207">
        <w:rPr>
          <w:rFonts w:ascii="Verdana" w:eastAsia="Calibri" w:hAnsi="Verdana"/>
        </w:rPr>
        <w:t xml:space="preserve"> </w:t>
      </w:r>
      <w:proofErr w:type="spellStart"/>
      <w:r w:rsidRPr="00714207">
        <w:rPr>
          <w:rFonts w:ascii="Verdana" w:eastAsia="Calibri" w:hAnsi="Verdana"/>
        </w:rPr>
        <w:t>retroreflexní</w:t>
      </w:r>
      <w:proofErr w:type="spellEnd"/>
      <w:r w:rsidRPr="00714207">
        <w:rPr>
          <w:rFonts w:ascii="Verdana" w:eastAsia="Calibri" w:hAnsi="Verdana"/>
        </w:rPr>
        <w:t xml:space="preserve"> pás šíře 5 cm, na rukávech ve dvou pruzích nad sebou, na blůze jeden ve spodní části a druhý ve výšce prsou. Umístění </w:t>
      </w:r>
      <w:proofErr w:type="spellStart"/>
      <w:r w:rsidRPr="00714207">
        <w:rPr>
          <w:rFonts w:ascii="Verdana" w:eastAsia="Calibri" w:hAnsi="Verdana"/>
        </w:rPr>
        <w:t>retroreflexních</w:t>
      </w:r>
      <w:proofErr w:type="spellEnd"/>
      <w:r w:rsidRPr="00714207">
        <w:rPr>
          <w:rFonts w:ascii="Verdana" w:eastAsia="Calibri" w:hAnsi="Verdana"/>
        </w:rPr>
        <w:t xml:space="preserve"> pásů odpovídá normě ČSN EN ISO 20471</w:t>
      </w:r>
      <w:r w:rsidRPr="00014EBA">
        <w:rPr>
          <w:rFonts w:ascii="Verdana" w:eastAsia="Calibri" w:hAnsi="Verdana"/>
        </w:rPr>
        <w:t>.</w:t>
      </w:r>
    </w:p>
    <w:p w14:paraId="7BA63F7C" w14:textId="77777777" w:rsidR="009E1C23" w:rsidRDefault="009E1C23" w:rsidP="009E1C23">
      <w:pPr>
        <w:tabs>
          <w:tab w:val="left" w:pos="567"/>
        </w:tabs>
        <w:ind w:firstLine="284"/>
        <w:jc w:val="both"/>
        <w:rPr>
          <w:rFonts w:ascii="Verdana" w:eastAsia="Calibri" w:hAnsi="Verdana"/>
        </w:rPr>
      </w:pPr>
      <w:r w:rsidRPr="00014EBA">
        <w:rPr>
          <w:rFonts w:ascii="Verdana" w:eastAsia="Calibri" w:hAnsi="Verdana"/>
        </w:rPr>
        <w:t>V horní části zadního dílu je umístěno modré logo Správy železnic, státní organizace, o velikosti základny 20 cm a na levé náprsní kapse modré logo Správy železnic, státní organizace, o velikosti 8,6825 x 2,56 cm. Zadavatel si vyhrazuje právo sjednat s vybraným uchazečem před uzavřením smlouvy nebo v době trvání smlouvy, změny v označení výrobku logem organizace (změnu loga, jeho velikost či umístění apod.).</w:t>
      </w:r>
    </w:p>
    <w:p w14:paraId="7964793C" w14:textId="77777777" w:rsidR="009E1C23" w:rsidRPr="00BD101E" w:rsidRDefault="009E1C23" w:rsidP="009E1C23">
      <w:pPr>
        <w:keepNext/>
        <w:tabs>
          <w:tab w:val="left" w:pos="567"/>
        </w:tabs>
        <w:spacing w:before="240"/>
        <w:ind w:firstLine="284"/>
        <w:rPr>
          <w:rFonts w:ascii="Verdana" w:hAnsi="Verdana" w:cs="Arial"/>
          <w:spacing w:val="-2"/>
          <w:u w:val="single"/>
        </w:rPr>
      </w:pPr>
      <w:r w:rsidRPr="00BD101E">
        <w:rPr>
          <w:rFonts w:ascii="Verdana" w:hAnsi="Verdana" w:cs="Arial"/>
          <w:spacing w:val="-2"/>
          <w:u w:val="single"/>
        </w:rPr>
        <w:t>b) Kalhoty pracovní výstražné do pasu</w:t>
      </w:r>
    </w:p>
    <w:p w14:paraId="1E8BE870" w14:textId="77777777" w:rsidR="009E1C23" w:rsidRPr="00BD101E" w:rsidRDefault="009E1C23" w:rsidP="009E1C23">
      <w:pPr>
        <w:tabs>
          <w:tab w:val="left" w:pos="567"/>
        </w:tabs>
        <w:ind w:firstLine="284"/>
        <w:jc w:val="both"/>
        <w:rPr>
          <w:rFonts w:ascii="Verdana" w:hAnsi="Verdana" w:cs="Arial"/>
        </w:rPr>
      </w:pPr>
      <w:r w:rsidRPr="00714207">
        <w:rPr>
          <w:rFonts w:ascii="Verdana" w:hAnsi="Verdana" w:cs="Arial"/>
        </w:rPr>
        <w:t>Kalhoty do pasu jsou střiženy ze dvou zadních a dvou předních dílů. Na obou předních dílech jsou měchové kapsy (š. 18 x v. 29 cm</w:t>
      </w:r>
      <w:r>
        <w:rPr>
          <w:rFonts w:ascii="Verdana" w:hAnsi="Verdana" w:cs="Arial"/>
        </w:rPr>
        <w:t xml:space="preserve"> x hloubka 3 cm</w:t>
      </w:r>
      <w:r w:rsidRPr="00714207">
        <w:rPr>
          <w:rFonts w:ascii="Verdana" w:hAnsi="Verdana" w:cs="Arial"/>
        </w:rPr>
        <w:t>) oranžové barvy, všité do bočních švů. Na zadním levém i pravém díle kalhot je nakládaná kapsa (š. 18 x v. 17 cm) se zapínáním</w:t>
      </w:r>
      <w:r>
        <w:rPr>
          <w:rFonts w:ascii="Verdana" w:hAnsi="Verdana" w:cs="Arial"/>
        </w:rPr>
        <w:t xml:space="preserve"> na 2 suché zipy</w:t>
      </w:r>
      <w:r w:rsidRPr="00714207">
        <w:rPr>
          <w:rFonts w:ascii="Verdana" w:hAnsi="Verdana" w:cs="Arial"/>
        </w:rPr>
        <w:t xml:space="preserve">, krytá zapošitou patkou vysokou 7 cm (výška kapsy s patkou celkem 20 cm). Na pravé nohavici ve stehenní části při bočním švu je měchová kapsa na mobilní telefon oranžové barvy s patkou modré barvy (celková výška s </w:t>
      </w:r>
      <w:r>
        <w:rPr>
          <w:rFonts w:ascii="Verdana" w:hAnsi="Verdana" w:cs="Arial"/>
        </w:rPr>
        <w:t>patkou</w:t>
      </w:r>
      <w:r w:rsidRPr="00714207">
        <w:rPr>
          <w:rFonts w:ascii="Verdana" w:hAnsi="Verdana" w:cs="Arial"/>
        </w:rPr>
        <w:t xml:space="preserve"> je 19 cm, kapsa š. 9,5 cm x v. 17 cm</w:t>
      </w:r>
      <w:r>
        <w:rPr>
          <w:rFonts w:ascii="Verdana" w:hAnsi="Verdana" w:cs="Arial"/>
        </w:rPr>
        <w:t xml:space="preserve"> x hloubka 3 cm</w:t>
      </w:r>
      <w:r w:rsidRPr="00714207">
        <w:rPr>
          <w:rFonts w:ascii="Verdana" w:hAnsi="Verdana" w:cs="Arial"/>
        </w:rPr>
        <w:t xml:space="preserve">, </w:t>
      </w:r>
      <w:r>
        <w:rPr>
          <w:rFonts w:ascii="Verdana" w:hAnsi="Verdana" w:cs="Arial"/>
        </w:rPr>
        <w:t>patka</w:t>
      </w:r>
      <w:r w:rsidRPr="00714207">
        <w:rPr>
          <w:rFonts w:ascii="Verdana" w:hAnsi="Verdana" w:cs="Arial"/>
        </w:rPr>
        <w:t xml:space="preserve"> š. 9 cm x v. 7 cm). Na levé nohavici ve stehenní části při bočním švu je měchová kapsa oranžové barvy s patkou modré barvy (celková výška s </w:t>
      </w:r>
      <w:r>
        <w:rPr>
          <w:rFonts w:ascii="Verdana" w:hAnsi="Verdana" w:cs="Arial"/>
        </w:rPr>
        <w:t>patkou</w:t>
      </w:r>
      <w:r w:rsidRPr="00714207">
        <w:rPr>
          <w:rFonts w:ascii="Verdana" w:hAnsi="Verdana" w:cs="Arial"/>
        </w:rPr>
        <w:t xml:space="preserve"> je 21 cm, kapsa š. 15 cm x v. 19 cm</w:t>
      </w:r>
      <w:r>
        <w:rPr>
          <w:rFonts w:ascii="Verdana" w:hAnsi="Verdana" w:cs="Arial"/>
        </w:rPr>
        <w:t xml:space="preserve"> x hloubka 3 cm</w:t>
      </w:r>
      <w:r w:rsidRPr="00714207">
        <w:rPr>
          <w:rFonts w:ascii="Verdana" w:hAnsi="Verdana" w:cs="Arial"/>
        </w:rPr>
        <w:t xml:space="preserve">, </w:t>
      </w:r>
      <w:r>
        <w:rPr>
          <w:rFonts w:ascii="Verdana" w:hAnsi="Verdana" w:cs="Arial"/>
        </w:rPr>
        <w:t>patka</w:t>
      </w:r>
      <w:r w:rsidRPr="00714207">
        <w:rPr>
          <w:rFonts w:ascii="Verdana" w:hAnsi="Verdana" w:cs="Arial"/>
        </w:rPr>
        <w:t xml:space="preserve"> š. 15 cm x v. 7 cm). Na vrchních částech </w:t>
      </w:r>
      <w:r>
        <w:rPr>
          <w:rFonts w:ascii="Verdana" w:hAnsi="Verdana" w:cs="Arial"/>
        </w:rPr>
        <w:t>patek</w:t>
      </w:r>
      <w:r w:rsidRPr="00714207">
        <w:rPr>
          <w:rFonts w:ascii="Verdana" w:hAnsi="Verdana" w:cs="Arial"/>
        </w:rPr>
        <w:t xml:space="preserve"> všech kapes je umístěna </w:t>
      </w:r>
      <w:r>
        <w:rPr>
          <w:rFonts w:ascii="Verdana" w:hAnsi="Verdana" w:cs="Arial"/>
        </w:rPr>
        <w:t xml:space="preserve">stříbrná </w:t>
      </w:r>
      <w:proofErr w:type="spellStart"/>
      <w:r>
        <w:rPr>
          <w:rFonts w:ascii="Verdana" w:hAnsi="Verdana" w:cs="Arial"/>
        </w:rPr>
        <w:t>retroreflexní</w:t>
      </w:r>
      <w:proofErr w:type="spellEnd"/>
      <w:r>
        <w:rPr>
          <w:rFonts w:ascii="Verdana" w:hAnsi="Verdana" w:cs="Arial"/>
        </w:rPr>
        <w:t xml:space="preserve"> </w:t>
      </w:r>
      <w:r w:rsidRPr="00714207">
        <w:rPr>
          <w:rFonts w:ascii="Verdana" w:hAnsi="Verdana" w:cs="Arial"/>
        </w:rPr>
        <w:t xml:space="preserve">paspulka v. 0,3 cm. </w:t>
      </w:r>
      <w:r>
        <w:rPr>
          <w:rFonts w:ascii="Verdana" w:hAnsi="Verdana" w:cs="Arial"/>
        </w:rPr>
        <w:t xml:space="preserve">Zesílení sedu je dvakrát prošito. </w:t>
      </w:r>
      <w:r w:rsidRPr="00714207">
        <w:rPr>
          <w:rFonts w:ascii="Verdana" w:hAnsi="Verdana" w:cs="Arial"/>
        </w:rPr>
        <w:t xml:space="preserve">V pasovém límci je vsazena pruženka a tunýlek s tkanicí k regulaci obvodu pasu, na pasovém límci je našito 5 </w:t>
      </w:r>
      <w:r>
        <w:rPr>
          <w:rFonts w:ascii="Verdana" w:hAnsi="Verdana" w:cs="Arial"/>
        </w:rPr>
        <w:t xml:space="preserve">až 6 </w:t>
      </w:r>
      <w:r w:rsidRPr="00714207">
        <w:rPr>
          <w:rFonts w:ascii="Verdana" w:hAnsi="Verdana" w:cs="Arial"/>
        </w:rPr>
        <w:t xml:space="preserve">poutek na opasek. Rozparek má kryté zapínání na kovový zapínací zip a </w:t>
      </w:r>
      <w:r>
        <w:rPr>
          <w:rFonts w:ascii="Verdana" w:hAnsi="Verdana" w:cs="Arial"/>
        </w:rPr>
        <w:t>knoflík</w:t>
      </w:r>
      <w:r w:rsidRPr="00714207">
        <w:rPr>
          <w:rFonts w:ascii="Verdana" w:hAnsi="Verdana" w:cs="Arial"/>
        </w:rPr>
        <w:t>. Dolní kraje kalhot jsou podehnuté a prošité</w:t>
      </w:r>
      <w:r>
        <w:rPr>
          <w:rFonts w:ascii="Verdana" w:hAnsi="Verdana" w:cs="Arial"/>
        </w:rPr>
        <w:t>, s možností regulace obvodu (knoflíkem, suchým zipem apod.)</w:t>
      </w:r>
      <w:r w:rsidRPr="00714207">
        <w:rPr>
          <w:rFonts w:ascii="Verdana" w:hAnsi="Verdana" w:cs="Arial"/>
        </w:rPr>
        <w:t>. Dolní části nohavic jsou našity z tmavě modrého materiálu (</w:t>
      </w:r>
      <w:r>
        <w:rPr>
          <w:rFonts w:ascii="Verdana" w:hAnsi="Verdana" w:cs="Arial"/>
        </w:rPr>
        <w:t xml:space="preserve">v. </w:t>
      </w:r>
      <w:r w:rsidRPr="00714207">
        <w:rPr>
          <w:rFonts w:ascii="Verdana" w:hAnsi="Verdana" w:cs="Arial"/>
        </w:rPr>
        <w:t xml:space="preserve">14 cm). Po obvodu </w:t>
      </w:r>
      <w:r w:rsidRPr="00714207">
        <w:rPr>
          <w:rFonts w:ascii="Verdana" w:hAnsi="Verdana" w:cs="Arial"/>
        </w:rPr>
        <w:lastRenderedPageBreak/>
        <w:t xml:space="preserve">obou nohavic je našitý </w:t>
      </w:r>
      <w:r>
        <w:rPr>
          <w:rFonts w:ascii="Verdana" w:hAnsi="Verdana" w:cs="Arial"/>
        </w:rPr>
        <w:t>stříbrný</w:t>
      </w:r>
      <w:r w:rsidRPr="00714207">
        <w:rPr>
          <w:rFonts w:ascii="Verdana" w:hAnsi="Verdana" w:cs="Arial"/>
        </w:rPr>
        <w:t xml:space="preserve"> </w:t>
      </w:r>
      <w:proofErr w:type="spellStart"/>
      <w:r w:rsidRPr="00714207">
        <w:rPr>
          <w:rFonts w:ascii="Verdana" w:hAnsi="Verdana" w:cs="Arial"/>
        </w:rPr>
        <w:t>retroreflexní</w:t>
      </w:r>
      <w:proofErr w:type="spellEnd"/>
      <w:r w:rsidRPr="00714207">
        <w:rPr>
          <w:rFonts w:ascii="Verdana" w:hAnsi="Verdana" w:cs="Arial"/>
        </w:rPr>
        <w:t xml:space="preserve"> pás šíře 5 cm ve dvou pruzích nad sebou. Umístění </w:t>
      </w:r>
      <w:proofErr w:type="spellStart"/>
      <w:r w:rsidRPr="00714207">
        <w:rPr>
          <w:rFonts w:ascii="Verdana" w:hAnsi="Verdana" w:cs="Arial"/>
        </w:rPr>
        <w:t>retroreflexních</w:t>
      </w:r>
      <w:proofErr w:type="spellEnd"/>
      <w:r w:rsidRPr="00714207">
        <w:rPr>
          <w:rFonts w:ascii="Verdana" w:hAnsi="Verdana" w:cs="Arial"/>
        </w:rPr>
        <w:t xml:space="preserve"> pásů odpovídá ČSN EN ISO 20471</w:t>
      </w:r>
      <w:r w:rsidRPr="00BD101E">
        <w:rPr>
          <w:rFonts w:ascii="Verdana" w:hAnsi="Verdana" w:cs="Arial"/>
        </w:rPr>
        <w:t xml:space="preserve">. </w:t>
      </w:r>
    </w:p>
    <w:p w14:paraId="7860CB0E" w14:textId="77777777" w:rsidR="009E1C23" w:rsidRPr="00BD101E" w:rsidRDefault="009E1C23" w:rsidP="009E1C23">
      <w:pPr>
        <w:keepNext/>
        <w:tabs>
          <w:tab w:val="left" w:pos="567"/>
        </w:tabs>
        <w:spacing w:before="240"/>
        <w:ind w:firstLine="284"/>
        <w:rPr>
          <w:rFonts w:ascii="Verdana" w:hAnsi="Verdana" w:cs="Arial"/>
          <w:spacing w:val="-2"/>
          <w:u w:val="single"/>
        </w:rPr>
      </w:pPr>
      <w:r w:rsidRPr="00BD101E">
        <w:rPr>
          <w:rFonts w:ascii="Verdana" w:hAnsi="Verdana" w:cs="Arial"/>
          <w:spacing w:val="-2"/>
          <w:u w:val="single"/>
        </w:rPr>
        <w:t xml:space="preserve">c) Kalhoty pracovní výstražné s náprsenkou </w:t>
      </w:r>
    </w:p>
    <w:p w14:paraId="345AC508" w14:textId="77777777" w:rsidR="009E1C23" w:rsidRPr="00BD101E" w:rsidRDefault="009E1C23" w:rsidP="009E1C23">
      <w:pPr>
        <w:tabs>
          <w:tab w:val="left" w:pos="567"/>
        </w:tabs>
        <w:ind w:firstLine="284"/>
        <w:jc w:val="both"/>
        <w:rPr>
          <w:rFonts w:ascii="Verdana" w:hAnsi="Verdana" w:cs="Arial"/>
        </w:rPr>
      </w:pPr>
      <w:r w:rsidRPr="00714207">
        <w:rPr>
          <w:rFonts w:ascii="Verdana" w:hAnsi="Verdana" w:cs="Arial"/>
        </w:rPr>
        <w:t>Kalhoty s náprsenkou jsou střiženy ze dvou zadních a dvou předních dílů, náprsenky a vyvýšeného zádového dílu, který je spojen pruženkou s dvěma díly pevných šlí. Šle se spojují s náprsenkou zapínáním umožňujícím regulaci délky šlí, guma šlí je krytá v tunýlku. Na obou předních dílech jsou měchové kapsy (š. 18 x v. 29 cm</w:t>
      </w:r>
      <w:r>
        <w:rPr>
          <w:rFonts w:ascii="Verdana" w:hAnsi="Verdana" w:cs="Arial"/>
        </w:rPr>
        <w:t xml:space="preserve"> x hloubka 3 cm</w:t>
      </w:r>
      <w:r w:rsidRPr="00714207">
        <w:rPr>
          <w:rFonts w:ascii="Verdana" w:hAnsi="Verdana" w:cs="Arial"/>
        </w:rPr>
        <w:t>) oranžové barvy, všité do bočních švů. Na zadním levém i pravém díle kalhot je nakládaná kapsa (š. 18 x v. 17 cm) se zapínáním</w:t>
      </w:r>
      <w:r>
        <w:rPr>
          <w:rFonts w:ascii="Verdana" w:hAnsi="Verdana" w:cs="Arial"/>
        </w:rPr>
        <w:t xml:space="preserve"> na 2 suché zipy</w:t>
      </w:r>
      <w:r w:rsidRPr="00714207">
        <w:rPr>
          <w:rFonts w:ascii="Verdana" w:hAnsi="Verdana" w:cs="Arial"/>
        </w:rPr>
        <w:t xml:space="preserve">, krytá zapošitou patkou vysokou 7 cm (výška kapsy s patkou celkem 20 cm). Na pravé nohavici ve stehenní části při bočním švu je měchová kapsa na mobilní telefon oranžové barvy s patkou modré barvy (celková výška s </w:t>
      </w:r>
      <w:r>
        <w:rPr>
          <w:rFonts w:ascii="Verdana" w:hAnsi="Verdana" w:cs="Arial"/>
        </w:rPr>
        <w:t>patkou</w:t>
      </w:r>
      <w:r w:rsidRPr="00714207">
        <w:rPr>
          <w:rFonts w:ascii="Verdana" w:hAnsi="Verdana" w:cs="Arial"/>
        </w:rPr>
        <w:t xml:space="preserve"> je 19 cm, kapsa š. 9,5 cm x v. 17 cm</w:t>
      </w:r>
      <w:r w:rsidRPr="0047487B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x hloubka 3 cm</w:t>
      </w:r>
      <w:r w:rsidRPr="00714207">
        <w:rPr>
          <w:rFonts w:ascii="Verdana" w:hAnsi="Verdana" w:cs="Arial"/>
        </w:rPr>
        <w:t xml:space="preserve">, </w:t>
      </w:r>
      <w:r>
        <w:rPr>
          <w:rFonts w:ascii="Verdana" w:hAnsi="Verdana" w:cs="Arial"/>
        </w:rPr>
        <w:t xml:space="preserve">patka </w:t>
      </w:r>
      <w:r w:rsidRPr="00714207">
        <w:rPr>
          <w:rFonts w:ascii="Verdana" w:hAnsi="Verdana" w:cs="Arial"/>
        </w:rPr>
        <w:t xml:space="preserve">š. 9 cm x v. 7 cm). Na levé nohavici ve stehenní části při bočním švu je měchová kapsa oranžové barvy s patkou modré barvy (celková výška s </w:t>
      </w:r>
      <w:r>
        <w:rPr>
          <w:rFonts w:ascii="Verdana" w:hAnsi="Verdana" w:cs="Arial"/>
        </w:rPr>
        <w:t>patkou</w:t>
      </w:r>
      <w:r w:rsidRPr="00714207">
        <w:rPr>
          <w:rFonts w:ascii="Verdana" w:hAnsi="Verdana" w:cs="Arial"/>
        </w:rPr>
        <w:t xml:space="preserve"> je 21 cm, kapsa š. 15 cm x v. 19 cm</w:t>
      </w:r>
      <w:r w:rsidRPr="0047487B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x hloubka 3 cm</w:t>
      </w:r>
      <w:r w:rsidRPr="00714207">
        <w:rPr>
          <w:rFonts w:ascii="Verdana" w:hAnsi="Verdana" w:cs="Arial"/>
        </w:rPr>
        <w:t xml:space="preserve">, </w:t>
      </w:r>
      <w:r>
        <w:rPr>
          <w:rFonts w:ascii="Verdana" w:hAnsi="Verdana" w:cs="Arial"/>
        </w:rPr>
        <w:t>patka</w:t>
      </w:r>
      <w:r w:rsidRPr="00714207">
        <w:rPr>
          <w:rFonts w:ascii="Verdana" w:hAnsi="Verdana" w:cs="Arial"/>
        </w:rPr>
        <w:t xml:space="preserve"> š. 15 cm x v. 7 cm).</w:t>
      </w:r>
      <w:r>
        <w:rPr>
          <w:rFonts w:ascii="Verdana" w:hAnsi="Verdana" w:cs="Arial"/>
        </w:rPr>
        <w:t xml:space="preserve"> Na náprsence je umístěna jedna nakládaná kapsa oranžové barvy s patkou modré barvy se zapínáním na dva suché zipy </w:t>
      </w:r>
      <w:r w:rsidRPr="00714207">
        <w:rPr>
          <w:rFonts w:ascii="Verdana" w:hAnsi="Verdana" w:cs="Arial"/>
        </w:rPr>
        <w:t xml:space="preserve">(celková výška s </w:t>
      </w:r>
      <w:r>
        <w:rPr>
          <w:rFonts w:ascii="Verdana" w:hAnsi="Verdana" w:cs="Arial"/>
        </w:rPr>
        <w:t>patkou</w:t>
      </w:r>
      <w:r w:rsidRPr="00714207">
        <w:rPr>
          <w:rFonts w:ascii="Verdana" w:hAnsi="Verdana" w:cs="Arial"/>
        </w:rPr>
        <w:t xml:space="preserve"> je </w:t>
      </w:r>
      <w:r>
        <w:rPr>
          <w:rFonts w:ascii="Verdana" w:hAnsi="Verdana" w:cs="Arial"/>
        </w:rPr>
        <w:t>18</w:t>
      </w:r>
      <w:r w:rsidRPr="00714207">
        <w:rPr>
          <w:rFonts w:ascii="Verdana" w:hAnsi="Verdana" w:cs="Arial"/>
        </w:rPr>
        <w:t xml:space="preserve"> cm</w:t>
      </w:r>
      <w:r>
        <w:rPr>
          <w:rFonts w:ascii="Verdana" w:hAnsi="Verdana" w:cs="Arial"/>
        </w:rPr>
        <w:t xml:space="preserve">, </w:t>
      </w:r>
      <w:r w:rsidRPr="00714207">
        <w:rPr>
          <w:rFonts w:ascii="Verdana" w:hAnsi="Verdana" w:cs="Arial"/>
        </w:rPr>
        <w:t xml:space="preserve">kapsa š. </w:t>
      </w:r>
      <w:r>
        <w:rPr>
          <w:rFonts w:ascii="Verdana" w:hAnsi="Verdana" w:cs="Arial"/>
        </w:rPr>
        <w:t>15</w:t>
      </w:r>
      <w:r w:rsidRPr="00714207">
        <w:rPr>
          <w:rFonts w:ascii="Verdana" w:hAnsi="Verdana" w:cs="Arial"/>
        </w:rPr>
        <w:t xml:space="preserve"> cm x v. 1</w:t>
      </w:r>
      <w:r>
        <w:rPr>
          <w:rFonts w:ascii="Verdana" w:hAnsi="Verdana" w:cs="Arial"/>
        </w:rPr>
        <w:t>6</w:t>
      </w:r>
      <w:r w:rsidRPr="00714207">
        <w:rPr>
          <w:rFonts w:ascii="Verdana" w:hAnsi="Verdana" w:cs="Arial"/>
        </w:rPr>
        <w:t xml:space="preserve"> cm, </w:t>
      </w:r>
      <w:r>
        <w:rPr>
          <w:rFonts w:ascii="Verdana" w:hAnsi="Verdana" w:cs="Arial"/>
        </w:rPr>
        <w:t xml:space="preserve">patka </w:t>
      </w:r>
      <w:r w:rsidRPr="00714207">
        <w:rPr>
          <w:rFonts w:ascii="Verdana" w:hAnsi="Verdana" w:cs="Arial"/>
        </w:rPr>
        <w:t xml:space="preserve">š. </w:t>
      </w:r>
      <w:r>
        <w:rPr>
          <w:rFonts w:ascii="Verdana" w:hAnsi="Verdana" w:cs="Arial"/>
        </w:rPr>
        <w:t>15</w:t>
      </w:r>
      <w:r w:rsidRPr="00714207">
        <w:rPr>
          <w:rFonts w:ascii="Verdana" w:hAnsi="Verdana" w:cs="Arial"/>
        </w:rPr>
        <w:t xml:space="preserve"> cm x v. 7 cm)</w:t>
      </w:r>
      <w:r>
        <w:rPr>
          <w:rFonts w:ascii="Verdana" w:hAnsi="Verdana" w:cs="Arial"/>
        </w:rPr>
        <w:t>.</w:t>
      </w:r>
      <w:r w:rsidRPr="00714207">
        <w:rPr>
          <w:rFonts w:ascii="Verdana" w:hAnsi="Verdana" w:cs="Arial"/>
        </w:rPr>
        <w:t xml:space="preserve"> Na vrchních částech </w:t>
      </w:r>
      <w:r>
        <w:rPr>
          <w:rFonts w:ascii="Verdana" w:hAnsi="Verdana" w:cs="Arial"/>
        </w:rPr>
        <w:t>patek</w:t>
      </w:r>
      <w:r w:rsidRPr="00714207">
        <w:rPr>
          <w:rFonts w:ascii="Verdana" w:hAnsi="Verdana" w:cs="Arial"/>
        </w:rPr>
        <w:t xml:space="preserve"> všech kapes je umístěna </w:t>
      </w:r>
      <w:r>
        <w:rPr>
          <w:rFonts w:ascii="Verdana" w:hAnsi="Verdana" w:cs="Arial"/>
        </w:rPr>
        <w:t xml:space="preserve">stříbrná </w:t>
      </w:r>
      <w:proofErr w:type="spellStart"/>
      <w:r>
        <w:rPr>
          <w:rFonts w:ascii="Verdana" w:hAnsi="Verdana" w:cs="Arial"/>
        </w:rPr>
        <w:t>retroreflexní</w:t>
      </w:r>
      <w:proofErr w:type="spellEnd"/>
      <w:r>
        <w:rPr>
          <w:rFonts w:ascii="Verdana" w:hAnsi="Verdana" w:cs="Arial"/>
        </w:rPr>
        <w:t xml:space="preserve"> </w:t>
      </w:r>
      <w:r w:rsidRPr="00714207">
        <w:rPr>
          <w:rFonts w:ascii="Verdana" w:hAnsi="Verdana" w:cs="Arial"/>
        </w:rPr>
        <w:t xml:space="preserve">paspulka v. 0,3 cm. </w:t>
      </w:r>
      <w:r>
        <w:rPr>
          <w:rFonts w:ascii="Verdana" w:hAnsi="Verdana" w:cs="Arial"/>
        </w:rPr>
        <w:t xml:space="preserve">Zesílení sedu je dvakrát prošito. </w:t>
      </w:r>
      <w:r w:rsidRPr="00714207">
        <w:rPr>
          <w:rFonts w:ascii="Verdana" w:hAnsi="Verdana" w:cs="Arial"/>
        </w:rPr>
        <w:t>Na levé i pravé straně bočního švu kalhot je kryté zapínání na knoflíky, pas je v zadním díle stažen pruženkou. V přední části kalhot je rozparek s krytým zapínáním</w:t>
      </w:r>
      <w:r>
        <w:rPr>
          <w:rFonts w:ascii="Verdana" w:hAnsi="Verdana" w:cs="Arial"/>
        </w:rPr>
        <w:t xml:space="preserve"> na kovový zip</w:t>
      </w:r>
      <w:r w:rsidRPr="00714207">
        <w:rPr>
          <w:rFonts w:ascii="Verdana" w:hAnsi="Verdana" w:cs="Arial"/>
        </w:rPr>
        <w:t>. Dolní kraje kalhot jsou podehnuté a prošité</w:t>
      </w:r>
      <w:r>
        <w:rPr>
          <w:rFonts w:ascii="Verdana" w:hAnsi="Verdana" w:cs="Arial"/>
        </w:rPr>
        <w:t>, s možností regulace obvodu (knoflíkem, suchým zipem apod.)</w:t>
      </w:r>
      <w:r w:rsidRPr="00714207">
        <w:rPr>
          <w:rFonts w:ascii="Verdana" w:hAnsi="Verdana" w:cs="Arial"/>
        </w:rPr>
        <w:t>. Dolní části nohavic jsou našity z tmavě modrého materiálu (</w:t>
      </w:r>
      <w:r>
        <w:rPr>
          <w:rFonts w:ascii="Verdana" w:hAnsi="Verdana" w:cs="Arial"/>
        </w:rPr>
        <w:t xml:space="preserve">v. </w:t>
      </w:r>
      <w:r w:rsidRPr="00714207">
        <w:rPr>
          <w:rFonts w:ascii="Verdana" w:hAnsi="Verdana" w:cs="Arial"/>
        </w:rPr>
        <w:t xml:space="preserve">14 cm). Nad pasový šev je po obvodu kalhot </w:t>
      </w:r>
      <w:r>
        <w:rPr>
          <w:rFonts w:ascii="Verdana" w:hAnsi="Verdana" w:cs="Arial"/>
        </w:rPr>
        <w:t xml:space="preserve">umístěn </w:t>
      </w:r>
      <w:r w:rsidRPr="00714207">
        <w:rPr>
          <w:rFonts w:ascii="Verdana" w:hAnsi="Verdana" w:cs="Arial"/>
        </w:rPr>
        <w:t>jeden</w:t>
      </w:r>
      <w:r>
        <w:rPr>
          <w:rFonts w:ascii="Verdana" w:hAnsi="Verdana" w:cs="Arial"/>
        </w:rPr>
        <w:t xml:space="preserve"> stříbrný </w:t>
      </w:r>
      <w:proofErr w:type="spellStart"/>
      <w:r>
        <w:rPr>
          <w:rFonts w:ascii="Verdana" w:hAnsi="Verdana" w:cs="Arial"/>
        </w:rPr>
        <w:t>retroreflexní</w:t>
      </w:r>
      <w:proofErr w:type="spellEnd"/>
      <w:r>
        <w:rPr>
          <w:rFonts w:ascii="Verdana" w:hAnsi="Verdana" w:cs="Arial"/>
        </w:rPr>
        <w:t xml:space="preserve"> pás </w:t>
      </w:r>
      <w:r w:rsidRPr="00714207">
        <w:rPr>
          <w:rFonts w:ascii="Verdana" w:hAnsi="Verdana" w:cs="Arial"/>
        </w:rPr>
        <w:t xml:space="preserve">a po obvodu nohavic ve dvou pruzích nad sebou našitý </w:t>
      </w:r>
      <w:r>
        <w:rPr>
          <w:rFonts w:ascii="Verdana" w:hAnsi="Verdana" w:cs="Arial"/>
        </w:rPr>
        <w:t>stříbrný</w:t>
      </w:r>
      <w:r w:rsidRPr="00714207">
        <w:rPr>
          <w:rFonts w:ascii="Verdana" w:hAnsi="Verdana" w:cs="Arial"/>
        </w:rPr>
        <w:t xml:space="preserve"> </w:t>
      </w:r>
      <w:proofErr w:type="spellStart"/>
      <w:r w:rsidRPr="00714207">
        <w:rPr>
          <w:rFonts w:ascii="Verdana" w:hAnsi="Verdana" w:cs="Arial"/>
        </w:rPr>
        <w:t>retroreflexní</w:t>
      </w:r>
      <w:proofErr w:type="spellEnd"/>
      <w:r w:rsidRPr="00714207">
        <w:rPr>
          <w:rFonts w:ascii="Verdana" w:hAnsi="Verdana" w:cs="Arial"/>
        </w:rPr>
        <w:t xml:space="preserve"> pás, šíře 5 cm. Umístění </w:t>
      </w:r>
      <w:proofErr w:type="spellStart"/>
      <w:r w:rsidRPr="00714207">
        <w:rPr>
          <w:rFonts w:ascii="Verdana" w:hAnsi="Verdana" w:cs="Arial"/>
        </w:rPr>
        <w:t>retroreflexních</w:t>
      </w:r>
      <w:proofErr w:type="spellEnd"/>
      <w:r w:rsidRPr="00714207">
        <w:rPr>
          <w:rFonts w:ascii="Verdana" w:hAnsi="Verdana" w:cs="Arial"/>
        </w:rPr>
        <w:t xml:space="preserve"> pásů odpovídá ČSN EN ISO 20471</w:t>
      </w:r>
      <w:r w:rsidRPr="00BD101E">
        <w:rPr>
          <w:rFonts w:ascii="Verdana" w:hAnsi="Verdana" w:cs="Arial"/>
        </w:rPr>
        <w:t xml:space="preserve">. </w:t>
      </w:r>
    </w:p>
    <w:p w14:paraId="1945A1F2" w14:textId="77777777" w:rsidR="009E1C23" w:rsidRPr="00BD101E" w:rsidRDefault="009E1C23" w:rsidP="009E1C23">
      <w:pPr>
        <w:tabs>
          <w:tab w:val="left" w:pos="567"/>
        </w:tabs>
        <w:spacing w:before="120"/>
        <w:ind w:firstLine="284"/>
        <w:rPr>
          <w:rFonts w:ascii="Verdana" w:hAnsi="Verdana" w:cs="Arial"/>
        </w:rPr>
      </w:pPr>
      <w:r w:rsidRPr="00BD101E">
        <w:rPr>
          <w:rFonts w:ascii="Verdana" w:hAnsi="Verdana" w:cs="Arial"/>
        </w:rPr>
        <w:t>Pracovní oděvy pro ženy jsou řešeny obdobným způsobem.</w:t>
      </w:r>
    </w:p>
    <w:p w14:paraId="1F6272D2" w14:textId="77777777" w:rsidR="009E1C23" w:rsidRPr="00BD101E" w:rsidRDefault="009E1C23" w:rsidP="009E1C23">
      <w:pPr>
        <w:tabs>
          <w:tab w:val="left" w:pos="1843"/>
        </w:tabs>
        <w:rPr>
          <w:rFonts w:ascii="Verdana" w:hAnsi="Verdana" w:cs="Arial"/>
        </w:rPr>
      </w:pPr>
    </w:p>
    <w:p w14:paraId="1EDB94B8" w14:textId="77777777" w:rsidR="009E1C23" w:rsidRPr="00BD101E" w:rsidRDefault="009E1C23" w:rsidP="009E1C23">
      <w:pPr>
        <w:keepNext/>
        <w:spacing w:before="20" w:after="6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Předložení vzorků k nabídce:</w:t>
      </w:r>
    </w:p>
    <w:p w14:paraId="68E513AF" w14:textId="77777777" w:rsidR="009E1C23" w:rsidRPr="00BD101E" w:rsidRDefault="009E1C23" w:rsidP="009E1C23">
      <w:pPr>
        <w:keepNext/>
        <w:spacing w:before="20" w:after="60"/>
        <w:rPr>
          <w:rFonts w:ascii="Verdana" w:hAnsi="Verdana" w:cs="Arial"/>
          <w:b/>
          <w:u w:val="single"/>
        </w:rPr>
      </w:pPr>
    </w:p>
    <w:p w14:paraId="37310D4C" w14:textId="77777777" w:rsidR="009E1C23" w:rsidRPr="00BD101E" w:rsidRDefault="009E1C23" w:rsidP="009E1C23">
      <w:pPr>
        <w:tabs>
          <w:tab w:val="left" w:pos="567"/>
        </w:tabs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Vzorky k nabídce (tj. blůza, kalhoty do pasu, kalhoty s náprsenkou) předložit v kalkulační velikosti 182-104 (kód 4-52) dle shora uvedené Podrobné specifikace materiálu. Předložené vzorky musí svým vzhledem, použitým materiálem, kvalitou, zpracováním a velikostním sortimentem i požadovanými kontrolními rozměry odpovídat požadavkům zadavatele. Na soutěžním vzorku bude umístěna visačka s označením (razítkem) dodavatele.</w:t>
      </w:r>
    </w:p>
    <w:p w14:paraId="6FD7E596" w14:textId="4D53DEEF" w:rsidR="009E1C23" w:rsidRPr="00BD101E" w:rsidRDefault="009E1C23" w:rsidP="009E1C23">
      <w:pPr>
        <w:spacing w:before="60"/>
        <w:ind w:firstLine="357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Kontrolní rozměry je třeba uvést v Technických podmínkách dodacích pro každou požadovanou velikost.</w:t>
      </w:r>
    </w:p>
    <w:p w14:paraId="4A41E2D8" w14:textId="77777777" w:rsidR="009E1C23" w:rsidRPr="00BD101E" w:rsidRDefault="009E1C23" w:rsidP="009E1C23">
      <w:pPr>
        <w:keepNext/>
        <w:spacing w:before="20" w:after="6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Značení na výrobku:</w:t>
      </w:r>
    </w:p>
    <w:p w14:paraId="5CA84618" w14:textId="77777777" w:rsidR="009E1C23" w:rsidRPr="00BD101E" w:rsidRDefault="009E1C23" w:rsidP="009E1C23">
      <w:pPr>
        <w:tabs>
          <w:tab w:val="left" w:pos="567"/>
        </w:tabs>
        <w:ind w:firstLine="284"/>
        <w:rPr>
          <w:rFonts w:ascii="Verdana" w:hAnsi="Verdana" w:cs="Arial"/>
        </w:rPr>
      </w:pPr>
      <w:r w:rsidRPr="00BD101E">
        <w:rPr>
          <w:rFonts w:ascii="Verdana" w:hAnsi="Verdana" w:cs="Arial"/>
        </w:rPr>
        <w:t>Každá část pracovního oděvu (blůza, kalhoty) budou označeny etiketou, na které bude nevypratelnou barvou (tiskem) uvedeno</w:t>
      </w:r>
    </w:p>
    <w:p w14:paraId="3E95E774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název a typ výrobku</w:t>
      </w:r>
    </w:p>
    <w:p w14:paraId="17DD13BA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výrobce</w:t>
      </w:r>
    </w:p>
    <w:p w14:paraId="174A7E18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rok výroby (min. koncové dvojčíslí)</w:t>
      </w:r>
    </w:p>
    <w:p w14:paraId="1FD4290D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velikost</w:t>
      </w:r>
    </w:p>
    <w:p w14:paraId="29379265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materiálové složení</w:t>
      </w:r>
    </w:p>
    <w:p w14:paraId="53F7E8C8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symboly údržby dle ČSN EN 3758</w:t>
      </w:r>
    </w:p>
    <w:p w14:paraId="68AA346B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max. počet údržeb</w:t>
      </w:r>
    </w:p>
    <w:p w14:paraId="64A9DF0F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označení ČSN</w:t>
      </w:r>
    </w:p>
    <w:p w14:paraId="63DF3BC2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piktogram ochrany</w:t>
      </w:r>
    </w:p>
    <w:p w14:paraId="06045E3E" w14:textId="77777777" w:rsidR="009E1C23" w:rsidRPr="00BD101E" w:rsidRDefault="009E1C23" w:rsidP="009E1C23">
      <w:pPr>
        <w:tabs>
          <w:tab w:val="left" w:pos="1843"/>
        </w:tabs>
        <w:rPr>
          <w:rFonts w:ascii="Verdana" w:hAnsi="Verdana" w:cs="Arial"/>
        </w:rPr>
      </w:pPr>
    </w:p>
    <w:p w14:paraId="70A01F0D" w14:textId="77777777" w:rsidR="009E1C23" w:rsidRPr="00BD101E" w:rsidRDefault="009E1C23" w:rsidP="009E1C23">
      <w:pPr>
        <w:keepNext/>
        <w:spacing w:before="20" w:after="6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lastRenderedPageBreak/>
        <w:t>Balení výrobků:</w:t>
      </w:r>
    </w:p>
    <w:p w14:paraId="49D42E35" w14:textId="77777777" w:rsidR="009E1C23" w:rsidRPr="00BD101E" w:rsidRDefault="009E1C23" w:rsidP="009E1C23">
      <w:pPr>
        <w:keepNext/>
        <w:spacing w:before="20" w:after="60"/>
        <w:rPr>
          <w:rFonts w:ascii="Verdana" w:hAnsi="Verdana" w:cs="Arial"/>
          <w:b/>
          <w:u w:val="single"/>
        </w:rPr>
      </w:pPr>
    </w:p>
    <w:p w14:paraId="6BFD8416" w14:textId="77777777" w:rsidR="009E1C23" w:rsidRPr="00BD101E" w:rsidRDefault="009E1C23" w:rsidP="009E1C23">
      <w:pPr>
        <w:tabs>
          <w:tab w:val="left" w:pos="567"/>
        </w:tabs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Každá souprava bude zabalená do polyetylénového sáčku nebo jiného vhodného obalového materiálu podobného charakteru. Tento sáček bude uzavřen (přelepen apod.) a označen velikostí soupravy a čárovým kódem MTZ. Takto zabalené soupravy se vloží do krabice. V každé krabici bude 10 souprav stejné velikosti. Při balení zbytkového sortimentu mohou být v krabici soupravy různých velikostí, na krabici však musí být výrazně označen počet jednotlivých velikostí a jejich čárové kódy MTZ. Na krabici budou uvedeny tyto údaje: výrobce (dodavatel), označení výrobku, velikost, datum výroby (ve stejném formátu, jak je značen na výrobku), počet souprav a čárový kód MTZ.</w:t>
      </w:r>
    </w:p>
    <w:p w14:paraId="77C14237" w14:textId="77777777" w:rsidR="009E1C23" w:rsidRPr="00BD101E" w:rsidRDefault="009E1C23" w:rsidP="009E1C23">
      <w:pPr>
        <w:tabs>
          <w:tab w:val="left" w:pos="567"/>
        </w:tabs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V případě dodání jednotlivých součástek soupravy samostatně bude jejich balení a značení prováděno stejným způsobem, krabice však bude obsahovat po 20 ks těchto součástek stejných velikostí. Při balení zbytkového sortimentu mohou být do krabice vloženy různé velikosti nebo i různé druhy součástek, krabice však musí být označena počtem ks jednotlivých druhů a velikostí a jim odpovídajícími čárovými kódy MTZ. </w:t>
      </w:r>
    </w:p>
    <w:p w14:paraId="09B5C900" w14:textId="04D7E0DF" w:rsidR="009E1C23" w:rsidRPr="00BD101E" w:rsidRDefault="009E1C23" w:rsidP="009E1C23">
      <w:pPr>
        <w:rPr>
          <w:rFonts w:ascii="Verdana" w:hAnsi="Verdana" w:cs="Arial"/>
          <w:b/>
          <w:bCs/>
        </w:rPr>
      </w:pPr>
      <w:r w:rsidRPr="00BD101E">
        <w:rPr>
          <w:rFonts w:ascii="Verdana" w:hAnsi="Verdana" w:cs="Arial"/>
          <w:b/>
          <w:bCs/>
        </w:rPr>
        <w:t>Velikostní sortiment a číselné označení kódů MTZ</w:t>
      </w:r>
      <w:r w:rsidR="004D6FAB">
        <w:rPr>
          <w:rFonts w:ascii="Verdana" w:hAnsi="Verdana" w:cs="Arial"/>
          <w:b/>
          <w:bCs/>
        </w:rPr>
        <w:t>:</w:t>
      </w:r>
    </w:p>
    <w:tbl>
      <w:tblPr>
        <w:tblW w:w="8994" w:type="dxa"/>
        <w:tblInd w:w="5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"/>
        <w:gridCol w:w="911"/>
        <w:gridCol w:w="807"/>
        <w:gridCol w:w="850"/>
        <w:gridCol w:w="851"/>
        <w:gridCol w:w="1559"/>
        <w:gridCol w:w="1559"/>
        <w:gridCol w:w="1559"/>
      </w:tblGrid>
      <w:tr w:rsidR="009E1C23" w:rsidRPr="00BD101E" w14:paraId="4904F742" w14:textId="77777777" w:rsidTr="00587373">
        <w:trPr>
          <w:trHeight w:val="264"/>
        </w:trPr>
        <w:tc>
          <w:tcPr>
            <w:tcW w:w="898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14:paraId="2DBC28B6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Výška postavy</w:t>
            </w:r>
          </w:p>
        </w:tc>
        <w:tc>
          <w:tcPr>
            <w:tcW w:w="1718" w:type="dxa"/>
            <w:gridSpan w:val="2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728E7C" w14:textId="58337924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Určeno pro</w:t>
            </w:r>
            <w:r w:rsid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 xml:space="preserve"> postavu: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D0DFA6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Označení velikosti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20AA69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Kód velikosti</w:t>
            </w:r>
          </w:p>
        </w:tc>
        <w:tc>
          <w:tcPr>
            <w:tcW w:w="4677" w:type="dxa"/>
            <w:gridSpan w:val="3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3366672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Číselný kód MTZ</w:t>
            </w:r>
          </w:p>
        </w:tc>
      </w:tr>
      <w:tr w:rsidR="009E1C23" w:rsidRPr="00BD101E" w14:paraId="62C7AF74" w14:textId="77777777" w:rsidTr="00587373">
        <w:trPr>
          <w:trHeight w:val="756"/>
        </w:trPr>
        <w:tc>
          <w:tcPr>
            <w:tcW w:w="898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E8E82A1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1C364AA9" w14:textId="49BB2E4D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9DAE5A5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Obvod hrudníku</w:t>
            </w: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DA8EA3F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242F3DAB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873D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Blůza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9F8E3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Kalhoty do pasu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6E127A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Kalhoty s náprsenkou</w:t>
            </w:r>
          </w:p>
        </w:tc>
      </w:tr>
      <w:tr w:rsidR="009E1C23" w:rsidRPr="00BD101E" w14:paraId="511609D9" w14:textId="77777777" w:rsidTr="008574F1">
        <w:trPr>
          <w:trHeight w:val="312"/>
        </w:trPr>
        <w:tc>
          <w:tcPr>
            <w:tcW w:w="4317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1A2ECE1" w14:textId="77777777" w:rsidR="009E1C23" w:rsidRPr="00587373" w:rsidRDefault="009E1C23" w:rsidP="003362EB">
            <w:pPr>
              <w:ind w:left="87"/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Velikost na míru (</w:t>
            </w:r>
            <w:proofErr w:type="spellStart"/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měřenka</w:t>
            </w:r>
            <w:proofErr w:type="spellEnd"/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):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63142" w14:textId="74F888B9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20000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C6953" w14:textId="2DD74D36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30000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0E15F69" w14:textId="2F45747D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32000</w:t>
            </w:r>
          </w:p>
        </w:tc>
      </w:tr>
      <w:tr w:rsidR="00192B7E" w:rsidRPr="00BD101E" w14:paraId="12E40DB6" w14:textId="77777777" w:rsidTr="00587373">
        <w:trPr>
          <w:trHeight w:val="340"/>
        </w:trPr>
        <w:tc>
          <w:tcPr>
            <w:tcW w:w="898" w:type="dxa"/>
            <w:tcBorders>
              <w:top w:val="single" w:sz="12" w:space="0" w:color="auto"/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1E930A" w14:textId="2896CB6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8FBA4D2" w14:textId="3C056690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do 164</w:t>
            </w: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8EF035A" w14:textId="363C74BC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84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4605F3A" w14:textId="485722A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158-84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031EB25" w14:textId="51D8DF5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158/42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6B153" w14:textId="3D5E221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21050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D908D" w14:textId="7BE7FBA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31050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ABF2B10" w14:textId="38DE72A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33050</w:t>
            </w:r>
          </w:p>
        </w:tc>
      </w:tr>
      <w:tr w:rsidR="00192B7E" w:rsidRPr="00BD101E" w14:paraId="0090B494" w14:textId="77777777" w:rsidTr="00587373">
        <w:trPr>
          <w:trHeight w:val="340"/>
        </w:trPr>
        <w:tc>
          <w:tcPr>
            <w:tcW w:w="898" w:type="dxa"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EEAD3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774C34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7B33618" w14:textId="17D788D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88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12EE9F8" w14:textId="42A9661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158-88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FD2B23A" w14:textId="77BE4CDB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158/44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C1A76" w14:textId="48E1976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21060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FEDF7" w14:textId="11796A3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31060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3391969" w14:textId="79EC6AC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33060</w:t>
            </w:r>
          </w:p>
        </w:tc>
      </w:tr>
      <w:tr w:rsidR="00192B7E" w:rsidRPr="00BD101E" w14:paraId="65F839DB" w14:textId="77777777" w:rsidTr="00587373">
        <w:trPr>
          <w:trHeight w:val="340"/>
        </w:trPr>
        <w:tc>
          <w:tcPr>
            <w:tcW w:w="898" w:type="dxa"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6C46AA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6DFCAB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27197F1" w14:textId="6C704FFC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ADEC5E1" w14:textId="2BB967B1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158-92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F5A0D98" w14:textId="02CBAF9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158/46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87DA5" w14:textId="7DC8B02D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21070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925D7" w14:textId="171B999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31070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27D8F88" w14:textId="18DF4D2F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33070</w:t>
            </w:r>
          </w:p>
        </w:tc>
      </w:tr>
      <w:tr w:rsidR="00192B7E" w:rsidRPr="00BD101E" w14:paraId="3CCC1F47" w14:textId="77777777" w:rsidTr="00587373">
        <w:trPr>
          <w:trHeight w:val="340"/>
        </w:trPr>
        <w:tc>
          <w:tcPr>
            <w:tcW w:w="898" w:type="dxa"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ED08482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787C6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948EA42" w14:textId="3A2D8398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D4FCF54" w14:textId="7F1E4458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158-96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9D18BD4" w14:textId="4730D3E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158/48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E1458" w14:textId="49A0C111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21080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F1CA7" w14:textId="371B7D7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31080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B4B24B5" w14:textId="34A94BB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33080</w:t>
            </w:r>
          </w:p>
        </w:tc>
      </w:tr>
      <w:tr w:rsidR="00192B7E" w:rsidRPr="00BD101E" w14:paraId="792ECAFE" w14:textId="77777777" w:rsidTr="00587373">
        <w:trPr>
          <w:trHeight w:val="340"/>
        </w:trPr>
        <w:tc>
          <w:tcPr>
            <w:tcW w:w="898" w:type="dxa"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D8B37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68EF48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DB09976" w14:textId="0ECE5C08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AFC2AE5" w14:textId="1DAD59A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158-100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70663A9" w14:textId="1E551EBB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158/50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A4DBE" w14:textId="5DC9C31B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21090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55BE6" w14:textId="204EBBAD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31090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FD35348" w14:textId="07829FA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33090</w:t>
            </w:r>
          </w:p>
        </w:tc>
      </w:tr>
      <w:tr w:rsidR="00192B7E" w:rsidRPr="00BD101E" w14:paraId="089FBADA" w14:textId="77777777" w:rsidTr="00587373">
        <w:trPr>
          <w:trHeight w:val="340"/>
        </w:trPr>
        <w:tc>
          <w:tcPr>
            <w:tcW w:w="898" w:type="dxa"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2E6A5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B1323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6E12A53" w14:textId="6EAC8BA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72175D1" w14:textId="6C7682CC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158-104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9B1873A" w14:textId="1984B32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158/52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D8DAB" w14:textId="3933D8A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21100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0AB8B" w14:textId="150A8836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31100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6D1C5D8" w14:textId="50182C6C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33100</w:t>
            </w:r>
          </w:p>
        </w:tc>
      </w:tr>
      <w:tr w:rsidR="00192B7E" w:rsidRPr="00BD101E" w14:paraId="5D68E32A" w14:textId="77777777" w:rsidTr="00587373">
        <w:trPr>
          <w:trHeight w:val="340"/>
        </w:trPr>
        <w:tc>
          <w:tcPr>
            <w:tcW w:w="898" w:type="dxa"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2CFE654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C41A0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A266B02" w14:textId="6624F03B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EE412FB" w14:textId="3220E1E0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158-108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EB8E658" w14:textId="32860B11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158/54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9C2E5" w14:textId="4A6D1CE6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21110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687A8" w14:textId="56FA927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31110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26F2846" w14:textId="65D1190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33110</w:t>
            </w:r>
          </w:p>
        </w:tc>
      </w:tr>
      <w:tr w:rsidR="00192B7E" w:rsidRPr="00BD101E" w14:paraId="46DF3A3C" w14:textId="77777777" w:rsidTr="00587373">
        <w:trPr>
          <w:trHeight w:val="340"/>
        </w:trPr>
        <w:tc>
          <w:tcPr>
            <w:tcW w:w="898" w:type="dxa"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BDFA504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DCA4D5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506CA7F" w14:textId="12020210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112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0931837" w14:textId="7215E950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158-112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614EB04" w14:textId="4DA4A988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158/56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EE2A" w14:textId="21B9CD74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21120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A8CF" w14:textId="700B9F8C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31120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2C9E83C" w14:textId="08F4B7D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33120</w:t>
            </w:r>
          </w:p>
        </w:tc>
      </w:tr>
      <w:tr w:rsidR="00192B7E" w:rsidRPr="00BD101E" w14:paraId="5E0A2AD7" w14:textId="77777777" w:rsidTr="00587373">
        <w:trPr>
          <w:trHeight w:val="340"/>
        </w:trPr>
        <w:tc>
          <w:tcPr>
            <w:tcW w:w="898" w:type="dxa"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755EE4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6A3B46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14D72C4" w14:textId="0E77BF0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116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338B9BF" w14:textId="22E777E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158-116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23AA77B" w14:textId="24EEEFDF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158/58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80462" w14:textId="2F3DA838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21130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CF042" w14:textId="6B6B428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31130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269C07B" w14:textId="0CE37116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33130</w:t>
            </w:r>
          </w:p>
        </w:tc>
      </w:tr>
      <w:tr w:rsidR="00192B7E" w:rsidRPr="00BD101E" w14:paraId="65EEC5A4" w14:textId="77777777" w:rsidTr="00587373">
        <w:trPr>
          <w:trHeight w:val="340"/>
        </w:trPr>
        <w:tc>
          <w:tcPr>
            <w:tcW w:w="898" w:type="dxa"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1A5332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F67DE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647FCFA" w14:textId="4A051E5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2C0CD4D" w14:textId="416922F4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158-120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990CB94" w14:textId="796ECB7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158/60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EC6FB" w14:textId="0C761636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21140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45956" w14:textId="293ED874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31140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B63FD07" w14:textId="6B02B4E0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33140</w:t>
            </w:r>
          </w:p>
        </w:tc>
      </w:tr>
      <w:tr w:rsidR="00192B7E" w:rsidRPr="00BD101E" w14:paraId="4DF9B177" w14:textId="77777777" w:rsidTr="00587373">
        <w:trPr>
          <w:trHeight w:val="340"/>
        </w:trPr>
        <w:tc>
          <w:tcPr>
            <w:tcW w:w="898" w:type="dxa"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4210517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CCF508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EE11E28" w14:textId="0064DB54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D4EADBC" w14:textId="383EE46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158-124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E6BF0E5" w14:textId="5FCC464A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158/62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554BC" w14:textId="61E1F44D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21150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09E71" w14:textId="346622C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31150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01B2F7E" w14:textId="4D5159AD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33150</w:t>
            </w:r>
          </w:p>
        </w:tc>
      </w:tr>
      <w:tr w:rsidR="00192B7E" w:rsidRPr="00BD101E" w14:paraId="6246BA66" w14:textId="77777777" w:rsidTr="00587373">
        <w:trPr>
          <w:trHeight w:val="340"/>
        </w:trPr>
        <w:tc>
          <w:tcPr>
            <w:tcW w:w="898" w:type="dxa"/>
            <w:tcBorders>
              <w:left w:val="single" w:sz="18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F1A010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3A5C7A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9EA0DCB" w14:textId="077D40DE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31FE556" w14:textId="6B2E375F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158-128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9ADDDBF" w14:textId="670F369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158/64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0C97F" w14:textId="44EA27D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21160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ED033" w14:textId="6606ABA8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31160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0E5FDCF" w14:textId="28F43C5A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33160</w:t>
            </w:r>
          </w:p>
        </w:tc>
      </w:tr>
      <w:tr w:rsidR="00192B7E" w:rsidRPr="00BD101E" w14:paraId="0BC3A710" w14:textId="77777777" w:rsidTr="00587373">
        <w:trPr>
          <w:trHeight w:val="340"/>
        </w:trPr>
        <w:tc>
          <w:tcPr>
            <w:tcW w:w="898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4A757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4A8D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do 176</w:t>
            </w:r>
          </w:p>
        </w:tc>
        <w:tc>
          <w:tcPr>
            <w:tcW w:w="807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9D4F8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84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0227E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170-84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C15B4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170/42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7987" w14:textId="3CBC06E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20351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F580" w14:textId="1461032A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30351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FA017F4" w14:textId="68C32DC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32351</w:t>
            </w:r>
          </w:p>
        </w:tc>
      </w:tr>
      <w:tr w:rsidR="00192B7E" w:rsidRPr="00BD101E" w14:paraId="10FD2430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ECC5D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56F79D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A1FCC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88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6A553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170-88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5549A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3CCB" w14:textId="22C0557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20352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FE08" w14:textId="479B306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30352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7CC3AEC" w14:textId="279C195D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32352</w:t>
            </w:r>
          </w:p>
        </w:tc>
      </w:tr>
      <w:tr w:rsidR="00192B7E" w:rsidRPr="00BD101E" w14:paraId="53025222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61FE9B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C7170D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032E4B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92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13B7A8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170-92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797BA7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170/46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846C" w14:textId="2A85BEA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20361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D309" w14:textId="67EF0904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30361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E11FC21" w14:textId="5839D92F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32361</w:t>
            </w:r>
          </w:p>
        </w:tc>
      </w:tr>
      <w:tr w:rsidR="00192B7E" w:rsidRPr="00BD101E" w14:paraId="3C8ACCF4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15BB8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BC796A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2EAC35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96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545EB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170-96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C3176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D036" w14:textId="3E4DCE2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77B6" w14:textId="49EA34C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5C187FE" w14:textId="38F6F61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32371</w:t>
            </w:r>
          </w:p>
        </w:tc>
      </w:tr>
      <w:tr w:rsidR="00192B7E" w:rsidRPr="00BD101E" w14:paraId="04E4BD6D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E57087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41AB44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81C07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C22897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9C170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170/50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3570" w14:textId="754B43EA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20390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DECBE" w14:textId="6379625D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30390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46013CF" w14:textId="42BF7B74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32390</w:t>
            </w:r>
          </w:p>
        </w:tc>
      </w:tr>
      <w:tr w:rsidR="00192B7E" w:rsidRPr="00BD101E" w14:paraId="58005FCB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43AE2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D7DDB4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52E27A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104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C7438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170-104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7575E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170/52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975B" w14:textId="46EFD9AC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2446" w14:textId="7A7E6EBA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D635D55" w14:textId="5F6ACE34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32401</w:t>
            </w:r>
          </w:p>
        </w:tc>
      </w:tr>
      <w:tr w:rsidR="00192B7E" w:rsidRPr="00BD101E" w14:paraId="61E61DFE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67C76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558F63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EB2A6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C6534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170-108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75F542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170/54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A15E" w14:textId="1F758BD1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7C6C" w14:textId="7B818C1E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E5F1CF1" w14:textId="33E947C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32420</w:t>
            </w:r>
          </w:p>
        </w:tc>
      </w:tr>
      <w:tr w:rsidR="00192B7E" w:rsidRPr="00BD101E" w14:paraId="659C51A4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198E4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756242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477DF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112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B7DCC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170-112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9D576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170/56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91C3" w14:textId="17732790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20431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B809" w14:textId="37C16E5E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30431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0931513" w14:textId="12B3E8B0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32431</w:t>
            </w:r>
          </w:p>
        </w:tc>
      </w:tr>
      <w:tr w:rsidR="00192B7E" w:rsidRPr="00BD101E" w14:paraId="55121507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F4F55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73FE1E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E888A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116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CE907B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170-116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89B28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917B" w14:textId="1AF267EE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20451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C439" w14:textId="6089CD9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0EB7C73" w14:textId="21A0A8D8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32450</w:t>
            </w:r>
          </w:p>
        </w:tc>
      </w:tr>
      <w:tr w:rsidR="00192B7E" w:rsidRPr="00BD101E" w14:paraId="49FA5EF4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BD91C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08F1A4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F0B1A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DAFCB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170-120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1D33F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170/60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96BA" w14:textId="2B7A268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3649" w14:textId="082514DD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FC66AC2" w14:textId="119E1384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32462</w:t>
            </w:r>
          </w:p>
        </w:tc>
      </w:tr>
      <w:tr w:rsidR="00192B7E" w:rsidRPr="00BD101E" w14:paraId="45DEC948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519A59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3F32BE2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E7719E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124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FE7F3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170-124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61FE2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170/62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D57D" w14:textId="785F6F6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DC1A" w14:textId="0041314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30480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90A940F" w14:textId="600B9A66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32480</w:t>
            </w:r>
          </w:p>
        </w:tc>
      </w:tr>
      <w:tr w:rsidR="00192B7E" w:rsidRPr="00BD101E" w14:paraId="2CC40EE0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EDCB417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3F57D2B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BCFB7E8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ACF1E97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170-128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6D5627E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170/64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5B3C" w14:textId="382F2AB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D003" w14:textId="0485EF9F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5C0B3F1" w14:textId="21464B0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32491</w:t>
            </w:r>
          </w:p>
        </w:tc>
      </w:tr>
      <w:tr w:rsidR="00192B7E" w:rsidRPr="00BD101E" w14:paraId="3224441F" w14:textId="77777777" w:rsidTr="00587373">
        <w:trPr>
          <w:trHeight w:val="340"/>
        </w:trPr>
        <w:tc>
          <w:tcPr>
            <w:tcW w:w="898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B778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61D5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177-188</w:t>
            </w:r>
          </w:p>
        </w:tc>
        <w:tc>
          <w:tcPr>
            <w:tcW w:w="807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C0403E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84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6D2F64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182-84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BFD0E4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182/42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9231" w14:textId="20B92216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20700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5A10" w14:textId="795D77F6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30700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8F1DFD2" w14:textId="11D00DA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32700</w:t>
            </w:r>
          </w:p>
        </w:tc>
      </w:tr>
      <w:tr w:rsidR="00192B7E" w:rsidRPr="00BD101E" w14:paraId="4E1EA63E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456220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763DB9A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EC8F37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88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3F1CE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182-88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43ACC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182/44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8C567" w14:textId="75A7BDAA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0291" w14:textId="3F241D5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BD17914" w14:textId="678672BD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32702</w:t>
            </w:r>
          </w:p>
        </w:tc>
      </w:tr>
      <w:tr w:rsidR="00192B7E" w:rsidRPr="00BD101E" w14:paraId="0B2D12F2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DC784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CFF413E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76AE42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92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07DF6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182-92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138DC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182/46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C6B7" w14:textId="2BEC983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20711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0F88" w14:textId="2E989B3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30711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8A69EF5" w14:textId="2F86BADC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32711</w:t>
            </w:r>
          </w:p>
        </w:tc>
      </w:tr>
      <w:tr w:rsidR="00192B7E" w:rsidRPr="00BD101E" w14:paraId="31E6824C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3C7DA4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AACF178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B849D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96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F6386B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182-96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DF1CE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1D42" w14:textId="5EBB60C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20721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634A" w14:textId="557C06AF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30721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EC4E088" w14:textId="12194C5B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D70C1F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32721</w:t>
            </w:r>
          </w:p>
        </w:tc>
      </w:tr>
      <w:tr w:rsidR="00192B7E" w:rsidRPr="00BD101E" w14:paraId="783DE053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215C9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1EB36B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A0285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37404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182-100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A8EA7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182/50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6E0A" w14:textId="215BEA90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4B0D" w14:textId="5E42622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A660E42" w14:textId="33BBD206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32740</w:t>
            </w:r>
          </w:p>
        </w:tc>
      </w:tr>
      <w:tr w:rsidR="00192B7E" w:rsidRPr="00BD101E" w14:paraId="0CBAFB92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D3D4F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19F3CC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EBD87E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104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DD1BC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182-104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7FC8D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182/52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72EB" w14:textId="47750CF1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20751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452F" w14:textId="707E4E71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30751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9041589" w14:textId="38943D8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32751</w:t>
            </w:r>
          </w:p>
        </w:tc>
      </w:tr>
      <w:tr w:rsidR="00192B7E" w:rsidRPr="00BD101E" w14:paraId="1A50950E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51B87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61FE3A2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6CB5A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81FF3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182-108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29C84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182/54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8AE7" w14:textId="2A098D9B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20770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B495" w14:textId="4B8A4F2C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30770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2F98AD9" w14:textId="140C18FD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32770</w:t>
            </w:r>
          </w:p>
        </w:tc>
      </w:tr>
      <w:tr w:rsidR="00192B7E" w:rsidRPr="00BD101E" w14:paraId="41C08A0C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072F4FB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52D122E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1F561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112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37637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182-112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F07ACA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182/56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830E" w14:textId="2F2758C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20781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8A99" w14:textId="1384E2D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30781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9BCF99B" w14:textId="6BFE4BAF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32781</w:t>
            </w:r>
          </w:p>
        </w:tc>
      </w:tr>
      <w:tr w:rsidR="00192B7E" w:rsidRPr="00BD101E" w14:paraId="7FFF71EF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7CC6E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7E8406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FB5BC8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116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FCA92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182-116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F1F80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4ECF" w14:textId="15AA57A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4299" w14:textId="42F1B534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869DAE6" w14:textId="4DC15851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32800</w:t>
            </w:r>
          </w:p>
        </w:tc>
      </w:tr>
      <w:tr w:rsidR="00192B7E" w:rsidRPr="00BD101E" w14:paraId="43EC2ECB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C2C98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CB8E7BA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9E9532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CE9C1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182-120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463097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182/60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C070" w14:textId="0D65FFC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4946" w14:textId="1D117146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DD0F24D" w14:textId="41333BF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32811</w:t>
            </w:r>
          </w:p>
        </w:tc>
      </w:tr>
      <w:tr w:rsidR="00192B7E" w:rsidRPr="00BD101E" w14:paraId="2D34E629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CBEBC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820F67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9B8CB7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124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723AC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182-124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448B4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182/62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E19C" w14:textId="65900250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194E" w14:textId="60B5AEDF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E639416" w14:textId="35028BDC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32830</w:t>
            </w:r>
          </w:p>
        </w:tc>
      </w:tr>
      <w:tr w:rsidR="00192B7E" w:rsidRPr="00BD101E" w14:paraId="279FD663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16E886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8732178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3D7DAD4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AF2AF8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182-128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B440CC8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182/64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267A" w14:textId="3DBC518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FDA6" w14:textId="7C8FD93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DE28F49" w14:textId="358D0FE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32850</w:t>
            </w:r>
          </w:p>
        </w:tc>
      </w:tr>
      <w:tr w:rsidR="00192B7E" w:rsidRPr="00BD101E" w14:paraId="64A2172E" w14:textId="77777777" w:rsidTr="00587373">
        <w:trPr>
          <w:trHeight w:val="340"/>
        </w:trPr>
        <w:tc>
          <w:tcPr>
            <w:tcW w:w="898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058F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</w:t>
            </w:r>
          </w:p>
        </w:tc>
        <w:tc>
          <w:tcPr>
            <w:tcW w:w="911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22D7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od 189</w:t>
            </w:r>
          </w:p>
        </w:tc>
        <w:tc>
          <w:tcPr>
            <w:tcW w:w="807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E6DC04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93384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194-96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E1F54B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194/48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3CB9" w14:textId="7FA7498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20859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766D" w14:textId="4FBBFC7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30852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E85F8AF" w14:textId="79D0F4A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32859</w:t>
            </w:r>
          </w:p>
        </w:tc>
      </w:tr>
      <w:tr w:rsidR="00192B7E" w:rsidRPr="00BD101E" w14:paraId="50568ED0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960361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B08369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244DE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CE409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194-100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916D6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194/50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BBE4" w14:textId="6045ECC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11DD" w14:textId="759966EE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88924D3" w14:textId="190EB418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32870</w:t>
            </w:r>
          </w:p>
        </w:tc>
      </w:tr>
      <w:tr w:rsidR="00192B7E" w:rsidRPr="00BD101E" w14:paraId="6852643F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B1AB7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20AB46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B8205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104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BDC81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194-104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B187A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194/52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CF62" w14:textId="641FCB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20881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964E" w14:textId="32CD90C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30881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B3EEE8C" w14:textId="13375E56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32881</w:t>
            </w:r>
          </w:p>
        </w:tc>
      </w:tr>
      <w:tr w:rsidR="00192B7E" w:rsidRPr="00BD101E" w14:paraId="555F7431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DCBA9A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DEF672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545E3E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B030AA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194-108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47AFD2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194/54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B866" w14:textId="4E2AC66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20900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EE1DE" w14:textId="5A097FD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1CBE010" w14:textId="3979ED3D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32900</w:t>
            </w:r>
          </w:p>
        </w:tc>
      </w:tr>
      <w:tr w:rsidR="00192B7E" w:rsidRPr="00BD101E" w14:paraId="327EA5C7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F9665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FD84968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851C42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112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99E50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194-112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F3D0E1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194/56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F5F8" w14:textId="158F155B" w:rsidR="00192B7E" w:rsidRPr="00587373" w:rsidRDefault="00192B7E" w:rsidP="00192B7E">
            <w:pPr>
              <w:rPr>
                <w:rFonts w:ascii="Verdana" w:hAnsi="Verdana" w:cs="Arial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sz w:val="14"/>
                <w:szCs w:val="14"/>
                <w:lang w:eastAsia="cs-CZ"/>
              </w:rPr>
              <w:t>20911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07B5" w14:textId="2D32EF8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30911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57988B7" w14:textId="161B8248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32911</w:t>
            </w:r>
          </w:p>
        </w:tc>
      </w:tr>
      <w:tr w:rsidR="00192B7E" w:rsidRPr="00BD101E" w14:paraId="31D792D9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AAA034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0FD0CDB9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70FC1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116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83B59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194-116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D9C39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1CA6" w14:textId="3861CA24" w:rsidR="00192B7E" w:rsidRPr="00587373" w:rsidRDefault="00192B7E" w:rsidP="00192B7E">
            <w:pPr>
              <w:rPr>
                <w:rFonts w:ascii="Verdana" w:hAnsi="Verdana" w:cs="Arial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sz w:val="14"/>
                <w:szCs w:val="14"/>
                <w:lang w:eastAsia="cs-CZ"/>
              </w:rPr>
              <w:t>20930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D266" w14:textId="1A949395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3A87D31" w14:textId="50EE8010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32930</w:t>
            </w:r>
          </w:p>
        </w:tc>
      </w:tr>
      <w:tr w:rsidR="00192B7E" w:rsidRPr="00BD101E" w14:paraId="1AF72550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2964B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D090702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5ECBB8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BA0C36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194-120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73609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194/60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5233" w14:textId="68B3C3D8" w:rsidR="00192B7E" w:rsidRPr="00587373" w:rsidRDefault="00192B7E" w:rsidP="00192B7E">
            <w:pPr>
              <w:rPr>
                <w:rFonts w:ascii="Verdana" w:hAnsi="Verdana" w:cs="Arial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sz w:val="14"/>
                <w:szCs w:val="14"/>
                <w:lang w:eastAsia="cs-CZ"/>
              </w:rPr>
              <w:t>20941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38DC" w14:textId="536D3419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A640A97" w14:textId="1F747BE0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32941</w:t>
            </w:r>
          </w:p>
        </w:tc>
      </w:tr>
      <w:tr w:rsidR="00192B7E" w:rsidRPr="00BD101E" w14:paraId="10B3E244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5F3B77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E79100E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69E265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124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1F1974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194-124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204C0A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194/62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C765" w14:textId="52C0FD37" w:rsidR="00192B7E" w:rsidRPr="00587373" w:rsidRDefault="00192B7E" w:rsidP="00192B7E">
            <w:pPr>
              <w:rPr>
                <w:rFonts w:ascii="Verdana" w:hAnsi="Verdana" w:cs="Arial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sz w:val="14"/>
                <w:szCs w:val="14"/>
                <w:lang w:eastAsia="cs-CZ"/>
              </w:rPr>
              <w:t>20960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242A" w14:textId="50BF13B3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30960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D473B1E" w14:textId="4D63A95F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32960</w:t>
            </w:r>
          </w:p>
        </w:tc>
      </w:tr>
      <w:tr w:rsidR="00192B7E" w:rsidRPr="00BD101E" w14:paraId="22549400" w14:textId="77777777" w:rsidTr="00587373">
        <w:trPr>
          <w:trHeight w:val="340"/>
        </w:trPr>
        <w:tc>
          <w:tcPr>
            <w:tcW w:w="898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FFC018D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911" w:type="dxa"/>
            <w:tcBorders>
              <w:top w:val="nil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61D45690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807" w:type="dxa"/>
            <w:tcBorders>
              <w:top w:val="nil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14:paraId="2A09B213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128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14:paraId="51013B9F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194-128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14:paraId="37592FDC" w14:textId="77777777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194/64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D061" w14:textId="03657835" w:rsidR="00192B7E" w:rsidRPr="00587373" w:rsidRDefault="00192B7E" w:rsidP="00192B7E">
            <w:pPr>
              <w:rPr>
                <w:rFonts w:ascii="Verdana" w:hAnsi="Verdana" w:cs="Arial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sz w:val="14"/>
                <w:szCs w:val="14"/>
                <w:lang w:eastAsia="cs-CZ"/>
              </w:rPr>
              <w:t>20980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01B1" w14:textId="66C142CC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30980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3CD9EDF" w14:textId="1F2C7922" w:rsidR="00192B7E" w:rsidRPr="00587373" w:rsidRDefault="00192B7E" w:rsidP="00192B7E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97162</w:t>
            </w:r>
            <w:r w:rsidR="006241EB"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32980</w:t>
            </w:r>
          </w:p>
        </w:tc>
      </w:tr>
    </w:tbl>
    <w:p w14:paraId="4B4FEF36" w14:textId="77777777" w:rsidR="009E1C23" w:rsidRPr="00BD101E" w:rsidRDefault="009E1C23" w:rsidP="009E1C23">
      <w:pPr>
        <w:spacing w:before="60"/>
        <w:ind w:firstLine="284"/>
        <w:rPr>
          <w:rFonts w:ascii="Verdana" w:hAnsi="Verdana" w:cs="Arial"/>
        </w:rPr>
      </w:pPr>
      <w:r w:rsidRPr="00BD101E">
        <w:rPr>
          <w:rFonts w:ascii="Verdana" w:hAnsi="Verdana" w:cs="Arial"/>
        </w:rPr>
        <w:t>Dodavatel musí být schopen zajistit v mimořádných případech dodání výrobků zhotovených na míru uživatele (např. pro nadměrné velikosti apod.).</w:t>
      </w:r>
    </w:p>
    <w:p w14:paraId="5498C727" w14:textId="77777777" w:rsidR="009E1C23" w:rsidRPr="00BD101E" w:rsidRDefault="009E1C23" w:rsidP="009E1C23">
      <w:pPr>
        <w:spacing w:before="60"/>
        <w:ind w:firstLine="284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Uvedený rozsah velikostního sortimentu je požadován jako minimální, tzn. rozšířený sortiment velikostí není na závadu. </w:t>
      </w:r>
    </w:p>
    <w:p w14:paraId="57D60E80" w14:textId="3CD478F8" w:rsidR="009E1C23" w:rsidRPr="00BD101E" w:rsidRDefault="009E1C23" w:rsidP="009E1C23">
      <w:pPr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lastRenderedPageBreak/>
        <w:t>Vyobrazení výrobku, způsob měření a velikosti kontrolních rozměrů:</w:t>
      </w:r>
    </w:p>
    <w:p w14:paraId="6C9E5ABA" w14:textId="0F211E0B" w:rsidR="009E1C23" w:rsidRDefault="009E1C23" w:rsidP="009E1C23">
      <w:pPr>
        <w:rPr>
          <w:rFonts w:ascii="Verdana" w:hAnsi="Verdana" w:cs="Arial"/>
          <w:b/>
        </w:rPr>
      </w:pPr>
      <w:r w:rsidRPr="00BD101E">
        <w:rPr>
          <w:rFonts w:ascii="Verdana" w:hAnsi="Verdana" w:cs="Arial"/>
          <w:b/>
        </w:rPr>
        <w:t>Blůza pracovního oděvu výstražného</w:t>
      </w:r>
    </w:p>
    <w:p w14:paraId="5D7A51FD" w14:textId="0CB54CA1" w:rsidR="009E1C23" w:rsidRDefault="009E1C23" w:rsidP="009E1C23">
      <w:pPr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Ilustrativní obrázek:</w:t>
      </w:r>
    </w:p>
    <w:p w14:paraId="38A85072" w14:textId="63A6AED5" w:rsidR="009E1C23" w:rsidRDefault="009E1C23" w:rsidP="009E1C23">
      <w:pPr>
        <w:rPr>
          <w:rFonts w:ascii="Verdana" w:hAnsi="Verdana" w:cs="Arial"/>
          <w:b/>
        </w:rPr>
      </w:pPr>
    </w:p>
    <w:p w14:paraId="2C22F0B8" w14:textId="19A4D25B" w:rsidR="009E1C23" w:rsidRPr="00BD101E" w:rsidRDefault="007B1BE3" w:rsidP="009E1C23">
      <w:pPr>
        <w:rPr>
          <w:rFonts w:ascii="Verdana" w:hAnsi="Verdana" w:cs="Arial"/>
          <w:b/>
        </w:rPr>
      </w:pPr>
      <w:r>
        <w:rPr>
          <w:rFonts w:ascii="Verdana" w:hAnsi="Verdana" w:cs="Arial"/>
          <w:b/>
          <w:noProof/>
        </w:rPr>
        <w:drawing>
          <wp:anchor distT="0" distB="0" distL="114300" distR="114300" simplePos="0" relativeHeight="251661312" behindDoc="0" locked="0" layoutInCell="1" allowOverlap="1" wp14:anchorId="1323ED31" wp14:editId="6326A075">
            <wp:simplePos x="0" y="0"/>
            <wp:positionH relativeFrom="margin">
              <wp:align>left</wp:align>
            </wp:positionH>
            <wp:positionV relativeFrom="paragraph">
              <wp:posOffset>19050</wp:posOffset>
            </wp:positionV>
            <wp:extent cx="4649470" cy="2701416"/>
            <wp:effectExtent l="0" t="0" r="0" b="3810"/>
            <wp:wrapNone/>
            <wp:docPr id="146804097" name="Obrázek 7" descr="Obsah obrázku skic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04097" name="Obrázek 7" descr="Obsah obrázku skica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470" cy="2701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798B60" w14:textId="12CE9131" w:rsidR="009E1C23" w:rsidRPr="00BD101E" w:rsidRDefault="009E1C23" w:rsidP="009E1C23">
      <w:pPr>
        <w:rPr>
          <w:rFonts w:ascii="Verdana" w:hAnsi="Verdana" w:cs="Arial"/>
          <w:b/>
        </w:rPr>
      </w:pPr>
    </w:p>
    <w:p w14:paraId="78E4B51E" w14:textId="77777777" w:rsidR="009E1C23" w:rsidRDefault="009E1C23" w:rsidP="009E1C23">
      <w:pPr>
        <w:rPr>
          <w:noProof/>
        </w:rPr>
      </w:pPr>
    </w:p>
    <w:p w14:paraId="79053888" w14:textId="77777777" w:rsidR="009E1C23" w:rsidRPr="00BD101E" w:rsidRDefault="009E1C23" w:rsidP="009E1C23">
      <w:pPr>
        <w:rPr>
          <w:rFonts w:ascii="Verdana" w:hAnsi="Verdana" w:cs="Arial"/>
        </w:rPr>
      </w:pPr>
    </w:p>
    <w:p w14:paraId="5856A454" w14:textId="77777777" w:rsidR="009E1C23" w:rsidRDefault="009E1C23" w:rsidP="009E1C23">
      <w:pPr>
        <w:rPr>
          <w:rFonts w:ascii="Verdana" w:hAnsi="Verdana" w:cs="Arial"/>
        </w:rPr>
      </w:pPr>
    </w:p>
    <w:p w14:paraId="75AC5F6A" w14:textId="77777777" w:rsidR="004D6FAB" w:rsidRDefault="004D6FAB" w:rsidP="009E1C23">
      <w:pPr>
        <w:rPr>
          <w:rFonts w:ascii="Verdana" w:hAnsi="Verdana" w:cs="Arial"/>
        </w:rPr>
      </w:pPr>
    </w:p>
    <w:p w14:paraId="74EA62CA" w14:textId="77777777" w:rsidR="004D6FAB" w:rsidRDefault="004D6FAB" w:rsidP="009E1C23">
      <w:pPr>
        <w:rPr>
          <w:rFonts w:ascii="Verdana" w:hAnsi="Verdana" w:cs="Arial"/>
        </w:rPr>
      </w:pPr>
    </w:p>
    <w:p w14:paraId="59FBD4EE" w14:textId="77777777" w:rsidR="004D6FAB" w:rsidRDefault="004D6FAB" w:rsidP="009E1C23">
      <w:pPr>
        <w:rPr>
          <w:rFonts w:ascii="Verdana" w:hAnsi="Verdana" w:cs="Arial"/>
        </w:rPr>
      </w:pPr>
    </w:p>
    <w:p w14:paraId="6CF56A7F" w14:textId="77777777" w:rsidR="004D6FAB" w:rsidRDefault="004D6FAB" w:rsidP="009E1C23">
      <w:pPr>
        <w:rPr>
          <w:rFonts w:ascii="Verdana" w:hAnsi="Verdana" w:cs="Arial"/>
        </w:rPr>
      </w:pPr>
    </w:p>
    <w:p w14:paraId="070A725C" w14:textId="77777777" w:rsidR="004D6FAB" w:rsidRDefault="004D6FAB" w:rsidP="009E1C23">
      <w:pPr>
        <w:rPr>
          <w:rFonts w:ascii="Verdana" w:hAnsi="Verdana" w:cs="Arial"/>
        </w:rPr>
      </w:pPr>
    </w:p>
    <w:p w14:paraId="3070D640" w14:textId="77777777" w:rsidR="004D6FAB" w:rsidRDefault="004D6FAB" w:rsidP="009E1C23">
      <w:pPr>
        <w:rPr>
          <w:rFonts w:ascii="Verdana" w:hAnsi="Verdana" w:cs="Arial"/>
        </w:rPr>
      </w:pPr>
    </w:p>
    <w:p w14:paraId="454051CC" w14:textId="77777777" w:rsidR="004D6FAB" w:rsidRDefault="004D6FAB" w:rsidP="009E1C23">
      <w:pPr>
        <w:rPr>
          <w:rFonts w:ascii="Verdana" w:hAnsi="Verdana" w:cs="Arial"/>
        </w:rPr>
      </w:pPr>
    </w:p>
    <w:p w14:paraId="508A65EC" w14:textId="7A1ECD90" w:rsidR="009E1C23" w:rsidRPr="00BD101E" w:rsidRDefault="009E1C23" w:rsidP="009E1C23">
      <w:pPr>
        <w:spacing w:before="120"/>
        <w:rPr>
          <w:rFonts w:ascii="Verdana" w:hAnsi="Verdana" w:cs="Arial"/>
          <w:b/>
        </w:rPr>
      </w:pPr>
      <w:r w:rsidRPr="00BD101E">
        <w:rPr>
          <w:rFonts w:ascii="Verdana" w:hAnsi="Verdana" w:cs="Arial"/>
          <w:b/>
        </w:rPr>
        <w:t>Blůza pracovní keprová výstražná:</w:t>
      </w:r>
    </w:p>
    <w:tbl>
      <w:tblPr>
        <w:tblW w:w="9269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843"/>
        <w:gridCol w:w="425"/>
        <w:gridCol w:w="555"/>
        <w:gridCol w:w="555"/>
        <w:gridCol w:w="555"/>
        <w:gridCol w:w="555"/>
        <w:gridCol w:w="555"/>
        <w:gridCol w:w="556"/>
        <w:gridCol w:w="555"/>
        <w:gridCol w:w="555"/>
        <w:gridCol w:w="555"/>
        <w:gridCol w:w="555"/>
        <w:gridCol w:w="555"/>
        <w:gridCol w:w="556"/>
      </w:tblGrid>
      <w:tr w:rsidR="009E1C23" w:rsidRPr="00587373" w14:paraId="7104B92E" w14:textId="77777777" w:rsidTr="003362EB">
        <w:trPr>
          <w:cantSplit/>
          <w:trHeight w:val="313"/>
        </w:trPr>
        <w:tc>
          <w:tcPr>
            <w:tcW w:w="21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74E0B4" w14:textId="77777777" w:rsidR="009E1C23" w:rsidRPr="00587373" w:rsidRDefault="009E1C23" w:rsidP="003362EB">
            <w:pPr>
              <w:snapToGrid w:val="0"/>
              <w:ind w:left="57" w:right="57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Kontrolní rozměr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6DD4EA7" w14:textId="77777777" w:rsidR="009E1C23" w:rsidRPr="00587373" w:rsidRDefault="009E1C23" w:rsidP="003362EB">
            <w:pPr>
              <w:snapToGrid w:val="0"/>
              <w:spacing w:line="200" w:lineRule="exact"/>
              <w:ind w:left="57" w:right="57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výšková skupina</w:t>
            </w:r>
          </w:p>
        </w:tc>
        <w:tc>
          <w:tcPr>
            <w:tcW w:w="6662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31F40C5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Velikost</w:t>
            </w:r>
          </w:p>
        </w:tc>
      </w:tr>
      <w:tr w:rsidR="009E1C23" w:rsidRPr="00587373" w14:paraId="61970A88" w14:textId="77777777" w:rsidTr="003362EB">
        <w:trPr>
          <w:cantSplit/>
          <w:trHeight w:val="730"/>
        </w:trPr>
        <w:tc>
          <w:tcPr>
            <w:tcW w:w="218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5D40FDF7" w14:textId="77777777" w:rsidR="009E1C23" w:rsidRPr="00587373" w:rsidRDefault="009E1C23" w:rsidP="003362EB">
            <w:pPr>
              <w:snapToGrid w:val="0"/>
              <w:ind w:left="113" w:right="113"/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15BC812" w14:textId="77777777" w:rsidR="009E1C23" w:rsidRPr="00587373" w:rsidRDefault="009E1C23" w:rsidP="003362EB">
            <w:pPr>
              <w:snapToGrid w:val="0"/>
              <w:ind w:left="113" w:right="113"/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171E20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42-84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66EB8551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44-88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74667081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46-92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18F6FD47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48-96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565F3C5F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50-100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1E9BEF77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52-104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5F3E71BC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54-108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799E1A67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56-112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167CAD8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58-116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5DD89D3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60-120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5EFD36D2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62-124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2D07F5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64-128</w:t>
            </w:r>
          </w:p>
        </w:tc>
      </w:tr>
      <w:tr w:rsidR="00192B7E" w:rsidRPr="00587373" w14:paraId="48D6FEDE" w14:textId="77777777" w:rsidTr="003362EB">
        <w:trPr>
          <w:cantSplit/>
          <w:trHeight w:val="312"/>
        </w:trPr>
        <w:tc>
          <w:tcPr>
            <w:tcW w:w="3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7E35D7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1BE41C79" w14:textId="77777777" w:rsidR="00192B7E" w:rsidRPr="00587373" w:rsidRDefault="00192B7E" w:rsidP="00192B7E">
            <w:pPr>
              <w:ind w:left="142" w:hanging="142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9251D9C" w14:textId="168A4FEF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158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EDA05F" w14:textId="532947B5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1A2E26EB" w14:textId="71B0DA52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7797C701" w14:textId="28B46763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14BA7610" w14:textId="2BEF1483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505011AA" w14:textId="0DF2AD60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6" w:type="dxa"/>
            <w:tcBorders>
              <w:top w:val="single" w:sz="12" w:space="0" w:color="auto"/>
            </w:tcBorders>
            <w:vAlign w:val="center"/>
          </w:tcPr>
          <w:p w14:paraId="2AC27609" w14:textId="31F1EFCD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0136F17E" w14:textId="29896098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33DB276C" w14:textId="164B67E2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798419FF" w14:textId="65DD1993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5BE64714" w14:textId="6E2AF963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2C41C107" w14:textId="01AE34C5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96FF8F" w14:textId="132B08F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</w:tr>
      <w:tr w:rsidR="00192B7E" w:rsidRPr="00587373" w14:paraId="72CAC733" w14:textId="77777777" w:rsidTr="003362EB">
        <w:trPr>
          <w:cantSplit/>
          <w:trHeight w:val="312"/>
        </w:trPr>
        <w:tc>
          <w:tcPr>
            <w:tcW w:w="3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7BFD03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A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01A654BB" w14:textId="77777777" w:rsidR="00192B7E" w:rsidRPr="00587373" w:rsidRDefault="00192B7E" w:rsidP="00192B7E">
            <w:pPr>
              <w:ind w:left="142" w:hanging="142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Délka blůzy (bez límce)</w:t>
            </w:r>
          </w:p>
        </w:tc>
        <w:tc>
          <w:tcPr>
            <w:tcW w:w="4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0D2821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170</w:t>
            </w: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C95B8C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7BC9DBD4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0A03494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3B1F0CF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314180A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6" w:type="dxa"/>
            <w:tcBorders>
              <w:top w:val="single" w:sz="12" w:space="0" w:color="auto"/>
            </w:tcBorders>
            <w:vAlign w:val="center"/>
          </w:tcPr>
          <w:p w14:paraId="38F24CF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428014B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46A8BBE0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523C6E1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73577F61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7EBE9A14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29FC8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</w:tr>
      <w:tr w:rsidR="00192B7E" w:rsidRPr="00587373" w14:paraId="3E175929" w14:textId="77777777" w:rsidTr="003362EB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14:paraId="6848D3DB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4CF45ACA" w14:textId="77777777" w:rsidR="00192B7E" w:rsidRPr="00587373" w:rsidRDefault="00192B7E" w:rsidP="00192B7E">
            <w:pPr>
              <w:snapToGrid w:val="0"/>
              <w:ind w:left="142" w:hanging="142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54BD63E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5966E0B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5" w:type="dxa"/>
            <w:vAlign w:val="center"/>
          </w:tcPr>
          <w:p w14:paraId="5AC79E4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5" w:type="dxa"/>
            <w:vAlign w:val="center"/>
          </w:tcPr>
          <w:p w14:paraId="3710D74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5" w:type="dxa"/>
            <w:vAlign w:val="center"/>
          </w:tcPr>
          <w:p w14:paraId="1C206AF5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5" w:type="dxa"/>
            <w:vAlign w:val="center"/>
          </w:tcPr>
          <w:p w14:paraId="22B4058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6" w:type="dxa"/>
            <w:vAlign w:val="center"/>
          </w:tcPr>
          <w:p w14:paraId="6F44112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5" w:type="dxa"/>
            <w:vAlign w:val="center"/>
          </w:tcPr>
          <w:p w14:paraId="21532FE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5" w:type="dxa"/>
            <w:vAlign w:val="center"/>
          </w:tcPr>
          <w:p w14:paraId="0F6295C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5" w:type="dxa"/>
            <w:vAlign w:val="center"/>
          </w:tcPr>
          <w:p w14:paraId="5419B93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5" w:type="dxa"/>
            <w:vAlign w:val="center"/>
          </w:tcPr>
          <w:p w14:paraId="79E3EB84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5" w:type="dxa"/>
            <w:vAlign w:val="center"/>
          </w:tcPr>
          <w:p w14:paraId="37CF140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1E40FC2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</w:tr>
      <w:tr w:rsidR="00192B7E" w:rsidRPr="00587373" w14:paraId="6761AF75" w14:textId="77777777" w:rsidTr="003362EB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14:paraId="20C45BAE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27FDD743" w14:textId="77777777" w:rsidR="00192B7E" w:rsidRPr="00587373" w:rsidRDefault="00192B7E" w:rsidP="00192B7E">
            <w:pPr>
              <w:snapToGrid w:val="0"/>
              <w:ind w:left="142" w:hanging="142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037EFE5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0CFAF3C5" w14:textId="77777777" w:rsidR="00192B7E" w:rsidRPr="00587373" w:rsidRDefault="00192B7E" w:rsidP="00192B7E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12667C4D" w14:textId="77777777" w:rsidR="00192B7E" w:rsidRPr="00587373" w:rsidRDefault="00192B7E" w:rsidP="00192B7E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00BB3E23" w14:textId="77777777" w:rsidR="00192B7E" w:rsidRPr="00587373" w:rsidRDefault="00192B7E" w:rsidP="00192B7E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2A4B85F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84</w:t>
            </w:r>
          </w:p>
        </w:tc>
        <w:tc>
          <w:tcPr>
            <w:tcW w:w="555" w:type="dxa"/>
            <w:vAlign w:val="center"/>
          </w:tcPr>
          <w:p w14:paraId="2E5FA9A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84</w:t>
            </w:r>
          </w:p>
        </w:tc>
        <w:tc>
          <w:tcPr>
            <w:tcW w:w="556" w:type="dxa"/>
            <w:vAlign w:val="center"/>
          </w:tcPr>
          <w:p w14:paraId="26FD3FB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84</w:t>
            </w:r>
          </w:p>
        </w:tc>
        <w:tc>
          <w:tcPr>
            <w:tcW w:w="555" w:type="dxa"/>
            <w:vAlign w:val="center"/>
          </w:tcPr>
          <w:p w14:paraId="5C82BE0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84</w:t>
            </w:r>
          </w:p>
        </w:tc>
        <w:tc>
          <w:tcPr>
            <w:tcW w:w="555" w:type="dxa"/>
            <w:vAlign w:val="center"/>
          </w:tcPr>
          <w:p w14:paraId="1EC06FD1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84</w:t>
            </w:r>
          </w:p>
        </w:tc>
        <w:tc>
          <w:tcPr>
            <w:tcW w:w="555" w:type="dxa"/>
            <w:vAlign w:val="center"/>
          </w:tcPr>
          <w:p w14:paraId="578E6450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84</w:t>
            </w:r>
          </w:p>
        </w:tc>
        <w:tc>
          <w:tcPr>
            <w:tcW w:w="555" w:type="dxa"/>
            <w:vAlign w:val="center"/>
          </w:tcPr>
          <w:p w14:paraId="0CAB448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84</w:t>
            </w:r>
          </w:p>
        </w:tc>
        <w:tc>
          <w:tcPr>
            <w:tcW w:w="555" w:type="dxa"/>
            <w:vAlign w:val="center"/>
          </w:tcPr>
          <w:p w14:paraId="2170C55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7E503DD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84</w:t>
            </w:r>
          </w:p>
        </w:tc>
      </w:tr>
      <w:tr w:rsidR="00192B7E" w:rsidRPr="00587373" w14:paraId="49F9C789" w14:textId="77777777" w:rsidTr="003362EB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14:paraId="2994FEA3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B</w:t>
            </w:r>
          </w:p>
        </w:tc>
        <w:tc>
          <w:tcPr>
            <w:tcW w:w="1843" w:type="dxa"/>
            <w:vAlign w:val="center"/>
          </w:tcPr>
          <w:p w14:paraId="53F9729A" w14:textId="77777777" w:rsidR="00192B7E" w:rsidRPr="00587373" w:rsidRDefault="00192B7E" w:rsidP="00192B7E">
            <w:pPr>
              <w:tabs>
                <w:tab w:val="left" w:pos="2444"/>
              </w:tabs>
              <w:ind w:left="142" w:hanging="142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obvod hrudníku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23AE7169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76419F75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52</w:t>
            </w:r>
          </w:p>
        </w:tc>
        <w:tc>
          <w:tcPr>
            <w:tcW w:w="555" w:type="dxa"/>
            <w:vAlign w:val="center"/>
          </w:tcPr>
          <w:p w14:paraId="4E8F554C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54</w:t>
            </w:r>
          </w:p>
        </w:tc>
        <w:tc>
          <w:tcPr>
            <w:tcW w:w="555" w:type="dxa"/>
            <w:vAlign w:val="center"/>
          </w:tcPr>
          <w:p w14:paraId="6BC81FF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777E70DC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58</w:t>
            </w:r>
          </w:p>
        </w:tc>
        <w:tc>
          <w:tcPr>
            <w:tcW w:w="555" w:type="dxa"/>
            <w:vAlign w:val="center"/>
          </w:tcPr>
          <w:p w14:paraId="48BCA221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60</w:t>
            </w:r>
          </w:p>
        </w:tc>
        <w:tc>
          <w:tcPr>
            <w:tcW w:w="556" w:type="dxa"/>
            <w:vAlign w:val="center"/>
          </w:tcPr>
          <w:p w14:paraId="07A4AFB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63</w:t>
            </w:r>
          </w:p>
        </w:tc>
        <w:tc>
          <w:tcPr>
            <w:tcW w:w="555" w:type="dxa"/>
            <w:vAlign w:val="center"/>
          </w:tcPr>
          <w:p w14:paraId="53F5F69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66</w:t>
            </w:r>
          </w:p>
        </w:tc>
        <w:tc>
          <w:tcPr>
            <w:tcW w:w="555" w:type="dxa"/>
            <w:vAlign w:val="center"/>
          </w:tcPr>
          <w:p w14:paraId="1E02DDE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5" w:type="dxa"/>
            <w:vAlign w:val="center"/>
          </w:tcPr>
          <w:p w14:paraId="6F077381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70</w:t>
            </w:r>
          </w:p>
        </w:tc>
        <w:tc>
          <w:tcPr>
            <w:tcW w:w="555" w:type="dxa"/>
            <w:vAlign w:val="center"/>
          </w:tcPr>
          <w:p w14:paraId="0BE7097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</w:t>
            </w:r>
          </w:p>
        </w:tc>
        <w:tc>
          <w:tcPr>
            <w:tcW w:w="555" w:type="dxa"/>
            <w:vAlign w:val="center"/>
          </w:tcPr>
          <w:p w14:paraId="3963A9F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3F7D6E35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</w:tr>
      <w:tr w:rsidR="00192B7E" w:rsidRPr="00587373" w14:paraId="29F99248" w14:textId="77777777" w:rsidTr="003362EB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14:paraId="0E68BC46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C</w:t>
            </w:r>
          </w:p>
        </w:tc>
        <w:tc>
          <w:tcPr>
            <w:tcW w:w="1843" w:type="dxa"/>
            <w:vAlign w:val="center"/>
          </w:tcPr>
          <w:p w14:paraId="630B7350" w14:textId="77777777" w:rsidR="00192B7E" w:rsidRPr="00587373" w:rsidRDefault="00192B7E" w:rsidP="00192B7E">
            <w:pPr>
              <w:tabs>
                <w:tab w:val="left" w:pos="2444"/>
              </w:tabs>
              <w:ind w:left="142" w:hanging="142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Šíře zadního dílu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4953B282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2AF3F50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47</w:t>
            </w:r>
          </w:p>
        </w:tc>
        <w:tc>
          <w:tcPr>
            <w:tcW w:w="555" w:type="dxa"/>
            <w:vAlign w:val="center"/>
          </w:tcPr>
          <w:p w14:paraId="6C0BD22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48</w:t>
            </w:r>
          </w:p>
        </w:tc>
        <w:tc>
          <w:tcPr>
            <w:tcW w:w="555" w:type="dxa"/>
            <w:vAlign w:val="center"/>
          </w:tcPr>
          <w:p w14:paraId="1C8AF0E0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49</w:t>
            </w:r>
          </w:p>
        </w:tc>
        <w:tc>
          <w:tcPr>
            <w:tcW w:w="555" w:type="dxa"/>
            <w:vAlign w:val="center"/>
          </w:tcPr>
          <w:p w14:paraId="194783D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  <w:tc>
          <w:tcPr>
            <w:tcW w:w="555" w:type="dxa"/>
            <w:vAlign w:val="center"/>
          </w:tcPr>
          <w:p w14:paraId="67998700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51</w:t>
            </w:r>
          </w:p>
        </w:tc>
        <w:tc>
          <w:tcPr>
            <w:tcW w:w="556" w:type="dxa"/>
            <w:vAlign w:val="center"/>
          </w:tcPr>
          <w:p w14:paraId="07DCF82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52</w:t>
            </w:r>
          </w:p>
        </w:tc>
        <w:tc>
          <w:tcPr>
            <w:tcW w:w="555" w:type="dxa"/>
            <w:vAlign w:val="center"/>
          </w:tcPr>
          <w:p w14:paraId="43297C6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53</w:t>
            </w:r>
          </w:p>
        </w:tc>
        <w:tc>
          <w:tcPr>
            <w:tcW w:w="555" w:type="dxa"/>
            <w:vAlign w:val="center"/>
          </w:tcPr>
          <w:p w14:paraId="2996AC7A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54</w:t>
            </w:r>
          </w:p>
        </w:tc>
        <w:tc>
          <w:tcPr>
            <w:tcW w:w="555" w:type="dxa"/>
            <w:vAlign w:val="center"/>
          </w:tcPr>
          <w:p w14:paraId="1463801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55</w:t>
            </w:r>
          </w:p>
        </w:tc>
        <w:tc>
          <w:tcPr>
            <w:tcW w:w="555" w:type="dxa"/>
            <w:vAlign w:val="center"/>
          </w:tcPr>
          <w:p w14:paraId="4836B06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751B21E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57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2CF0B91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58</w:t>
            </w:r>
          </w:p>
        </w:tc>
      </w:tr>
      <w:tr w:rsidR="00192B7E" w:rsidRPr="00587373" w14:paraId="67E2F41E" w14:textId="77777777" w:rsidTr="003362EB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14:paraId="666D8F59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D</w:t>
            </w:r>
          </w:p>
        </w:tc>
        <w:tc>
          <w:tcPr>
            <w:tcW w:w="1843" w:type="dxa"/>
            <w:vAlign w:val="center"/>
          </w:tcPr>
          <w:p w14:paraId="14213635" w14:textId="77777777" w:rsidR="00192B7E" w:rsidRPr="00587373" w:rsidRDefault="00192B7E" w:rsidP="00192B7E">
            <w:pPr>
              <w:tabs>
                <w:tab w:val="left" w:pos="2444"/>
              </w:tabs>
              <w:ind w:left="142" w:hanging="142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Dolní šířka blůzy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9293FCE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1E81B6A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52</w:t>
            </w:r>
          </w:p>
        </w:tc>
        <w:tc>
          <w:tcPr>
            <w:tcW w:w="555" w:type="dxa"/>
            <w:vAlign w:val="center"/>
          </w:tcPr>
          <w:p w14:paraId="7148DEF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54</w:t>
            </w:r>
          </w:p>
        </w:tc>
        <w:tc>
          <w:tcPr>
            <w:tcW w:w="555" w:type="dxa"/>
            <w:vAlign w:val="center"/>
          </w:tcPr>
          <w:p w14:paraId="139E695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3F3C370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58</w:t>
            </w:r>
          </w:p>
        </w:tc>
        <w:tc>
          <w:tcPr>
            <w:tcW w:w="555" w:type="dxa"/>
            <w:vAlign w:val="center"/>
          </w:tcPr>
          <w:p w14:paraId="0418BEA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60</w:t>
            </w:r>
          </w:p>
        </w:tc>
        <w:tc>
          <w:tcPr>
            <w:tcW w:w="556" w:type="dxa"/>
            <w:vAlign w:val="center"/>
          </w:tcPr>
          <w:p w14:paraId="4456A060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63</w:t>
            </w:r>
          </w:p>
        </w:tc>
        <w:tc>
          <w:tcPr>
            <w:tcW w:w="555" w:type="dxa"/>
            <w:vAlign w:val="center"/>
          </w:tcPr>
          <w:p w14:paraId="4A5353F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66</w:t>
            </w:r>
          </w:p>
        </w:tc>
        <w:tc>
          <w:tcPr>
            <w:tcW w:w="555" w:type="dxa"/>
            <w:vAlign w:val="center"/>
          </w:tcPr>
          <w:p w14:paraId="79C8594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5" w:type="dxa"/>
            <w:vAlign w:val="center"/>
          </w:tcPr>
          <w:p w14:paraId="16160E5A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70</w:t>
            </w:r>
          </w:p>
        </w:tc>
        <w:tc>
          <w:tcPr>
            <w:tcW w:w="555" w:type="dxa"/>
            <w:vAlign w:val="center"/>
          </w:tcPr>
          <w:p w14:paraId="67315B7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</w:t>
            </w:r>
          </w:p>
        </w:tc>
        <w:tc>
          <w:tcPr>
            <w:tcW w:w="555" w:type="dxa"/>
            <w:vAlign w:val="center"/>
          </w:tcPr>
          <w:p w14:paraId="6B8E32E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49449A5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</w:tr>
      <w:tr w:rsidR="00192B7E" w:rsidRPr="00587373" w14:paraId="11BF5CDD" w14:textId="77777777" w:rsidTr="003362EB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14:paraId="01916410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14:paraId="41B86D83" w14:textId="77777777" w:rsidR="00192B7E" w:rsidRPr="00587373" w:rsidRDefault="00192B7E" w:rsidP="00192B7E">
            <w:pPr>
              <w:ind w:left="142" w:hanging="142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B4E212B" w14:textId="77C30BAC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158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5F5B471C" w14:textId="10A3C038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</w:t>
            </w:r>
          </w:p>
        </w:tc>
        <w:tc>
          <w:tcPr>
            <w:tcW w:w="555" w:type="dxa"/>
            <w:vAlign w:val="center"/>
          </w:tcPr>
          <w:p w14:paraId="4BC3EADE" w14:textId="7511EC32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</w:t>
            </w:r>
          </w:p>
        </w:tc>
        <w:tc>
          <w:tcPr>
            <w:tcW w:w="555" w:type="dxa"/>
            <w:vAlign w:val="center"/>
          </w:tcPr>
          <w:p w14:paraId="36161D7E" w14:textId="4B9F41C9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</w:t>
            </w:r>
          </w:p>
        </w:tc>
        <w:tc>
          <w:tcPr>
            <w:tcW w:w="555" w:type="dxa"/>
            <w:vAlign w:val="center"/>
          </w:tcPr>
          <w:p w14:paraId="09763242" w14:textId="37AB8D2B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</w:t>
            </w:r>
          </w:p>
        </w:tc>
        <w:tc>
          <w:tcPr>
            <w:tcW w:w="555" w:type="dxa"/>
            <w:vAlign w:val="center"/>
          </w:tcPr>
          <w:p w14:paraId="1672CC65" w14:textId="4B537998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</w:t>
            </w:r>
          </w:p>
        </w:tc>
        <w:tc>
          <w:tcPr>
            <w:tcW w:w="556" w:type="dxa"/>
            <w:vAlign w:val="center"/>
          </w:tcPr>
          <w:p w14:paraId="4D17FDEE" w14:textId="5C6CA74A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2C7578FE" w14:textId="4F5AB160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31AF6079" w14:textId="65539480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3014BE47" w14:textId="5274F08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26D465BD" w14:textId="6B3C58D0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3D4FC320" w14:textId="05280160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37FD76B2" w14:textId="6AC9833C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</w:tr>
      <w:tr w:rsidR="00192B7E" w:rsidRPr="00587373" w14:paraId="2492E4B3" w14:textId="77777777" w:rsidTr="003362EB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14:paraId="08BC194A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FF0000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E</w:t>
            </w:r>
          </w:p>
        </w:tc>
        <w:tc>
          <w:tcPr>
            <w:tcW w:w="1843" w:type="dxa"/>
            <w:vMerge w:val="restart"/>
            <w:vAlign w:val="center"/>
          </w:tcPr>
          <w:p w14:paraId="3322DF0F" w14:textId="77777777" w:rsidR="00192B7E" w:rsidRPr="00587373" w:rsidRDefault="00192B7E" w:rsidP="00192B7E">
            <w:pPr>
              <w:ind w:left="142" w:hanging="142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 xml:space="preserve">Šíře </w:t>
            </w: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náramenice</w:t>
            </w:r>
            <w:proofErr w:type="spellEnd"/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BD41E9C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73A7308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</w:t>
            </w:r>
          </w:p>
        </w:tc>
        <w:tc>
          <w:tcPr>
            <w:tcW w:w="555" w:type="dxa"/>
            <w:vAlign w:val="center"/>
          </w:tcPr>
          <w:p w14:paraId="6FFE3795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</w:t>
            </w:r>
          </w:p>
        </w:tc>
        <w:tc>
          <w:tcPr>
            <w:tcW w:w="555" w:type="dxa"/>
            <w:vAlign w:val="center"/>
          </w:tcPr>
          <w:p w14:paraId="06A74F5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</w:t>
            </w:r>
          </w:p>
        </w:tc>
        <w:tc>
          <w:tcPr>
            <w:tcW w:w="555" w:type="dxa"/>
            <w:vAlign w:val="center"/>
          </w:tcPr>
          <w:p w14:paraId="5B9B41A0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</w:t>
            </w:r>
          </w:p>
        </w:tc>
        <w:tc>
          <w:tcPr>
            <w:tcW w:w="555" w:type="dxa"/>
            <w:vAlign w:val="center"/>
          </w:tcPr>
          <w:p w14:paraId="6E31777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</w:t>
            </w:r>
          </w:p>
        </w:tc>
        <w:tc>
          <w:tcPr>
            <w:tcW w:w="556" w:type="dxa"/>
            <w:vAlign w:val="center"/>
          </w:tcPr>
          <w:p w14:paraId="7AC19A2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7043965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6BEC8A0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6C77644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3B4F449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6B067F3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734B233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</w:tr>
      <w:tr w:rsidR="00192B7E" w:rsidRPr="00587373" w14:paraId="0B04F2C5" w14:textId="77777777" w:rsidTr="003362EB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14:paraId="325C7A46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FF0000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20CBA1B4" w14:textId="77777777" w:rsidR="00192B7E" w:rsidRPr="00587373" w:rsidRDefault="00192B7E" w:rsidP="00192B7E">
            <w:pPr>
              <w:snapToGrid w:val="0"/>
              <w:ind w:left="142" w:hanging="142"/>
              <w:rPr>
                <w:rFonts w:ascii="Verdana" w:hAnsi="Verdana" w:cs="Arial"/>
                <w:color w:val="FF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3F073ACD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13679E1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</w:t>
            </w:r>
          </w:p>
        </w:tc>
        <w:tc>
          <w:tcPr>
            <w:tcW w:w="555" w:type="dxa"/>
            <w:vAlign w:val="center"/>
          </w:tcPr>
          <w:p w14:paraId="0928CD7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</w:t>
            </w:r>
          </w:p>
        </w:tc>
        <w:tc>
          <w:tcPr>
            <w:tcW w:w="555" w:type="dxa"/>
            <w:vAlign w:val="center"/>
          </w:tcPr>
          <w:p w14:paraId="7D5F4AC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</w:t>
            </w:r>
          </w:p>
        </w:tc>
        <w:tc>
          <w:tcPr>
            <w:tcW w:w="555" w:type="dxa"/>
            <w:vAlign w:val="center"/>
          </w:tcPr>
          <w:p w14:paraId="4BC3F055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</w:t>
            </w:r>
          </w:p>
        </w:tc>
        <w:tc>
          <w:tcPr>
            <w:tcW w:w="555" w:type="dxa"/>
            <w:vAlign w:val="center"/>
          </w:tcPr>
          <w:p w14:paraId="36E7D07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</w:t>
            </w:r>
          </w:p>
        </w:tc>
        <w:tc>
          <w:tcPr>
            <w:tcW w:w="556" w:type="dxa"/>
            <w:vAlign w:val="center"/>
          </w:tcPr>
          <w:p w14:paraId="763501B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6A8F3120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125C97A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0531D0C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6322711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3B58D47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59DCE9D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</w:tr>
      <w:tr w:rsidR="00192B7E" w:rsidRPr="00587373" w14:paraId="06982E5A" w14:textId="77777777" w:rsidTr="003362EB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14:paraId="57E2327A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FF0000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1BB75408" w14:textId="77777777" w:rsidR="00192B7E" w:rsidRPr="00587373" w:rsidRDefault="00192B7E" w:rsidP="00192B7E">
            <w:pPr>
              <w:snapToGrid w:val="0"/>
              <w:ind w:left="142" w:hanging="142"/>
              <w:rPr>
                <w:rFonts w:ascii="Verdana" w:hAnsi="Verdana" w:cs="Arial"/>
                <w:color w:val="FF0000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631F64FC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46720C9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2059A5B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2A3650E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00CB0424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</w:t>
            </w:r>
          </w:p>
        </w:tc>
        <w:tc>
          <w:tcPr>
            <w:tcW w:w="555" w:type="dxa"/>
            <w:vAlign w:val="center"/>
          </w:tcPr>
          <w:p w14:paraId="076A987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</w:t>
            </w:r>
          </w:p>
        </w:tc>
        <w:tc>
          <w:tcPr>
            <w:tcW w:w="556" w:type="dxa"/>
            <w:vAlign w:val="center"/>
          </w:tcPr>
          <w:p w14:paraId="1F6800B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73EF8E7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4839F6C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72BC72A0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42865185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5" w:type="dxa"/>
            <w:vAlign w:val="center"/>
          </w:tcPr>
          <w:p w14:paraId="35F23CA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290D844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</w:tr>
      <w:tr w:rsidR="00192B7E" w:rsidRPr="00587373" w14:paraId="523B7BCB" w14:textId="77777777" w:rsidTr="003362EB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14:paraId="21283919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14:paraId="1F2334F9" w14:textId="77777777" w:rsidR="00192B7E" w:rsidRPr="00587373" w:rsidRDefault="00192B7E" w:rsidP="00192B7E">
            <w:pPr>
              <w:tabs>
                <w:tab w:val="left" w:pos="2703"/>
              </w:tabs>
              <w:ind w:left="142" w:hanging="142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24B3F379" w14:textId="16D637AA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158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26903995" w14:textId="33223D5D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05FDCDB1" w14:textId="4398F300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74C8BA7E" w14:textId="5DAF1526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53A760A5" w14:textId="20CB3DF4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573370EF" w14:textId="301489BE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6" w:type="dxa"/>
            <w:vAlign w:val="center"/>
          </w:tcPr>
          <w:p w14:paraId="6B80563D" w14:textId="1EF4F82C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35796510" w14:textId="36E161AA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0D26D6E1" w14:textId="7F6C7AA4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260E34D4" w14:textId="7FA9D525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0A0D809C" w14:textId="3162D81D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5" w:type="dxa"/>
            <w:vAlign w:val="center"/>
          </w:tcPr>
          <w:p w14:paraId="430BA11C" w14:textId="3809AB20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3030911B" w14:textId="65F6B540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</w:tr>
      <w:tr w:rsidR="00192B7E" w:rsidRPr="00587373" w14:paraId="27CB48CE" w14:textId="77777777" w:rsidTr="003362EB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14:paraId="1736D9A9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F</w:t>
            </w:r>
          </w:p>
        </w:tc>
        <w:tc>
          <w:tcPr>
            <w:tcW w:w="1843" w:type="dxa"/>
            <w:vMerge w:val="restart"/>
            <w:vAlign w:val="center"/>
          </w:tcPr>
          <w:p w14:paraId="2E48ED41" w14:textId="77777777" w:rsidR="00192B7E" w:rsidRPr="00587373" w:rsidRDefault="00192B7E" w:rsidP="00192B7E">
            <w:pPr>
              <w:tabs>
                <w:tab w:val="left" w:pos="2703"/>
              </w:tabs>
              <w:ind w:left="142" w:hanging="142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Délka rukávu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3EC2ADAE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4D8DC89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5" w:type="dxa"/>
            <w:vAlign w:val="center"/>
          </w:tcPr>
          <w:p w14:paraId="53556DF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5" w:type="dxa"/>
            <w:vAlign w:val="center"/>
          </w:tcPr>
          <w:p w14:paraId="0F69B65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5" w:type="dxa"/>
            <w:vAlign w:val="center"/>
          </w:tcPr>
          <w:p w14:paraId="6585E8B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5" w:type="dxa"/>
            <w:vAlign w:val="center"/>
          </w:tcPr>
          <w:p w14:paraId="5D3ED4D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6" w:type="dxa"/>
            <w:vAlign w:val="center"/>
          </w:tcPr>
          <w:p w14:paraId="4E78BDDC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5" w:type="dxa"/>
            <w:vAlign w:val="center"/>
          </w:tcPr>
          <w:p w14:paraId="091874C5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5" w:type="dxa"/>
            <w:vAlign w:val="center"/>
          </w:tcPr>
          <w:p w14:paraId="0A4466D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5" w:type="dxa"/>
            <w:vAlign w:val="center"/>
          </w:tcPr>
          <w:p w14:paraId="7D2ACFB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5" w:type="dxa"/>
            <w:vAlign w:val="center"/>
          </w:tcPr>
          <w:p w14:paraId="6E6FE92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5" w:type="dxa"/>
            <w:vAlign w:val="center"/>
          </w:tcPr>
          <w:p w14:paraId="5651AF60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16C1E71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</w:tr>
      <w:tr w:rsidR="00192B7E" w:rsidRPr="00587373" w14:paraId="1DD2D734" w14:textId="77777777" w:rsidTr="003362EB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14:paraId="3CB4CC72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7F14016F" w14:textId="77777777" w:rsidR="00192B7E" w:rsidRPr="00587373" w:rsidRDefault="00192B7E" w:rsidP="00192B7E">
            <w:pPr>
              <w:snapToGrid w:val="0"/>
              <w:ind w:left="142" w:hanging="142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3D87FF3A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2557304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5" w:type="dxa"/>
            <w:vAlign w:val="center"/>
          </w:tcPr>
          <w:p w14:paraId="1CE5112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5" w:type="dxa"/>
            <w:vAlign w:val="center"/>
          </w:tcPr>
          <w:p w14:paraId="1AD0DA5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5" w:type="dxa"/>
            <w:vAlign w:val="center"/>
          </w:tcPr>
          <w:p w14:paraId="59542FA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5" w:type="dxa"/>
            <w:vAlign w:val="center"/>
          </w:tcPr>
          <w:p w14:paraId="0DB474B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6" w:type="dxa"/>
            <w:vAlign w:val="center"/>
          </w:tcPr>
          <w:p w14:paraId="5EEEEEB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5" w:type="dxa"/>
            <w:vAlign w:val="center"/>
          </w:tcPr>
          <w:p w14:paraId="0F48D8F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5" w:type="dxa"/>
            <w:vAlign w:val="center"/>
          </w:tcPr>
          <w:p w14:paraId="78B7760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5" w:type="dxa"/>
            <w:vAlign w:val="center"/>
          </w:tcPr>
          <w:p w14:paraId="3138F57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5" w:type="dxa"/>
            <w:vAlign w:val="center"/>
          </w:tcPr>
          <w:p w14:paraId="712EA6B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5" w:type="dxa"/>
            <w:vAlign w:val="center"/>
          </w:tcPr>
          <w:p w14:paraId="25BF4A7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3698C53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</w:tr>
      <w:tr w:rsidR="00192B7E" w:rsidRPr="00587373" w14:paraId="467FDC62" w14:textId="77777777" w:rsidTr="003362EB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14:paraId="3C96A1E9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79CE2E13" w14:textId="77777777" w:rsidR="00192B7E" w:rsidRPr="00587373" w:rsidRDefault="00192B7E" w:rsidP="00192B7E">
            <w:pPr>
              <w:snapToGrid w:val="0"/>
              <w:ind w:left="142" w:hanging="142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75CA8536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756561A0" w14:textId="77777777" w:rsidR="00192B7E" w:rsidRPr="00587373" w:rsidRDefault="00192B7E" w:rsidP="00192B7E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4D5F1E73" w14:textId="77777777" w:rsidR="00192B7E" w:rsidRPr="00587373" w:rsidRDefault="00192B7E" w:rsidP="00192B7E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55200E33" w14:textId="77777777" w:rsidR="00192B7E" w:rsidRPr="00587373" w:rsidRDefault="00192B7E" w:rsidP="00192B7E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49CD8DF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55" w:type="dxa"/>
            <w:vAlign w:val="center"/>
          </w:tcPr>
          <w:p w14:paraId="6DCD56C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56" w:type="dxa"/>
            <w:vAlign w:val="center"/>
          </w:tcPr>
          <w:p w14:paraId="798847F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55" w:type="dxa"/>
            <w:vAlign w:val="center"/>
          </w:tcPr>
          <w:p w14:paraId="7C3DF03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55" w:type="dxa"/>
            <w:vAlign w:val="center"/>
          </w:tcPr>
          <w:p w14:paraId="6F34BF26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55" w:type="dxa"/>
            <w:vAlign w:val="center"/>
          </w:tcPr>
          <w:p w14:paraId="559600E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55" w:type="dxa"/>
            <w:vAlign w:val="center"/>
          </w:tcPr>
          <w:p w14:paraId="76AE6221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55" w:type="dxa"/>
            <w:vAlign w:val="center"/>
          </w:tcPr>
          <w:p w14:paraId="1AF78A9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258DA85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</w:tr>
      <w:tr w:rsidR="00192B7E" w:rsidRPr="00587373" w14:paraId="0AD0A23E" w14:textId="77777777" w:rsidTr="003362EB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14:paraId="3D197178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Align w:val="center"/>
          </w:tcPr>
          <w:p w14:paraId="1422EA14" w14:textId="77777777" w:rsidR="00192B7E" w:rsidRPr="00587373" w:rsidRDefault="00192B7E" w:rsidP="00192B7E">
            <w:pPr>
              <w:tabs>
                <w:tab w:val="left" w:pos="2703"/>
              </w:tabs>
              <w:ind w:left="142" w:hanging="142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1A7AC0CF" w14:textId="1C9CDD65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158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724379DF" w14:textId="48E625C3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55" w:type="dxa"/>
            <w:vAlign w:val="center"/>
          </w:tcPr>
          <w:p w14:paraId="21A75474" w14:textId="40437AEA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24,5</w:t>
            </w:r>
          </w:p>
        </w:tc>
        <w:tc>
          <w:tcPr>
            <w:tcW w:w="555" w:type="dxa"/>
            <w:vAlign w:val="center"/>
          </w:tcPr>
          <w:p w14:paraId="2B5FA41C" w14:textId="77CF2B03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24,5</w:t>
            </w:r>
          </w:p>
        </w:tc>
        <w:tc>
          <w:tcPr>
            <w:tcW w:w="555" w:type="dxa"/>
            <w:vAlign w:val="center"/>
          </w:tcPr>
          <w:p w14:paraId="0F2781F8" w14:textId="61B20148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55" w:type="dxa"/>
            <w:vAlign w:val="center"/>
          </w:tcPr>
          <w:p w14:paraId="79B1B89E" w14:textId="04E8164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25,5</w:t>
            </w:r>
          </w:p>
        </w:tc>
        <w:tc>
          <w:tcPr>
            <w:tcW w:w="556" w:type="dxa"/>
            <w:vAlign w:val="center"/>
          </w:tcPr>
          <w:p w14:paraId="32048813" w14:textId="56AB6394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26</w:t>
            </w:r>
          </w:p>
        </w:tc>
        <w:tc>
          <w:tcPr>
            <w:tcW w:w="555" w:type="dxa"/>
            <w:vAlign w:val="center"/>
          </w:tcPr>
          <w:p w14:paraId="72E51259" w14:textId="0818110A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27</w:t>
            </w:r>
          </w:p>
        </w:tc>
        <w:tc>
          <w:tcPr>
            <w:tcW w:w="555" w:type="dxa"/>
            <w:vAlign w:val="center"/>
          </w:tcPr>
          <w:p w14:paraId="58FDCB2E" w14:textId="1E52722B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27</w:t>
            </w:r>
          </w:p>
        </w:tc>
        <w:tc>
          <w:tcPr>
            <w:tcW w:w="555" w:type="dxa"/>
            <w:vAlign w:val="center"/>
          </w:tcPr>
          <w:p w14:paraId="1B687E74" w14:textId="5BF2A4AD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55" w:type="dxa"/>
            <w:vAlign w:val="center"/>
          </w:tcPr>
          <w:p w14:paraId="12C7DA58" w14:textId="06A45E83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29</w:t>
            </w:r>
          </w:p>
        </w:tc>
        <w:tc>
          <w:tcPr>
            <w:tcW w:w="555" w:type="dxa"/>
            <w:vAlign w:val="center"/>
          </w:tcPr>
          <w:p w14:paraId="18103046" w14:textId="6ACA7D03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29,5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401899CA" w14:textId="752AC97B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30</w:t>
            </w:r>
          </w:p>
        </w:tc>
      </w:tr>
      <w:tr w:rsidR="00192B7E" w:rsidRPr="00587373" w14:paraId="3C9AEF5F" w14:textId="77777777" w:rsidTr="003362EB">
        <w:trPr>
          <w:cantSplit/>
          <w:trHeight w:val="312"/>
        </w:trPr>
        <w:tc>
          <w:tcPr>
            <w:tcW w:w="339" w:type="dxa"/>
            <w:vMerge w:val="restart"/>
            <w:tcBorders>
              <w:left w:val="single" w:sz="12" w:space="0" w:color="auto"/>
            </w:tcBorders>
            <w:vAlign w:val="center"/>
          </w:tcPr>
          <w:p w14:paraId="32368015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G</w:t>
            </w:r>
          </w:p>
        </w:tc>
        <w:tc>
          <w:tcPr>
            <w:tcW w:w="1843" w:type="dxa"/>
            <w:vMerge w:val="restart"/>
            <w:vAlign w:val="center"/>
          </w:tcPr>
          <w:p w14:paraId="6FDC6F5B" w14:textId="77777777" w:rsidR="00192B7E" w:rsidRPr="00587373" w:rsidRDefault="00192B7E" w:rsidP="00192B7E">
            <w:pPr>
              <w:tabs>
                <w:tab w:val="left" w:pos="2703"/>
              </w:tabs>
              <w:ind w:left="142" w:hanging="142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obvod rukávu v podpaží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76A8EC11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49754BA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55" w:type="dxa"/>
            <w:vAlign w:val="center"/>
          </w:tcPr>
          <w:p w14:paraId="33E4FD4C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24,5</w:t>
            </w:r>
          </w:p>
        </w:tc>
        <w:tc>
          <w:tcPr>
            <w:tcW w:w="555" w:type="dxa"/>
            <w:vAlign w:val="center"/>
          </w:tcPr>
          <w:p w14:paraId="72D6111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24,5</w:t>
            </w:r>
          </w:p>
        </w:tc>
        <w:tc>
          <w:tcPr>
            <w:tcW w:w="555" w:type="dxa"/>
            <w:vAlign w:val="center"/>
          </w:tcPr>
          <w:p w14:paraId="195AA04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55" w:type="dxa"/>
            <w:vAlign w:val="center"/>
          </w:tcPr>
          <w:p w14:paraId="44C4C16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25,5</w:t>
            </w:r>
          </w:p>
        </w:tc>
        <w:tc>
          <w:tcPr>
            <w:tcW w:w="556" w:type="dxa"/>
            <w:vAlign w:val="center"/>
          </w:tcPr>
          <w:p w14:paraId="4B3C69E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26</w:t>
            </w:r>
          </w:p>
        </w:tc>
        <w:tc>
          <w:tcPr>
            <w:tcW w:w="555" w:type="dxa"/>
            <w:vAlign w:val="center"/>
          </w:tcPr>
          <w:p w14:paraId="67B89D4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27</w:t>
            </w:r>
          </w:p>
        </w:tc>
        <w:tc>
          <w:tcPr>
            <w:tcW w:w="555" w:type="dxa"/>
            <w:vAlign w:val="center"/>
          </w:tcPr>
          <w:p w14:paraId="3077D55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27</w:t>
            </w:r>
          </w:p>
        </w:tc>
        <w:tc>
          <w:tcPr>
            <w:tcW w:w="555" w:type="dxa"/>
            <w:vAlign w:val="center"/>
          </w:tcPr>
          <w:p w14:paraId="004024D4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55" w:type="dxa"/>
            <w:vAlign w:val="center"/>
          </w:tcPr>
          <w:p w14:paraId="37D191AA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29</w:t>
            </w:r>
          </w:p>
        </w:tc>
        <w:tc>
          <w:tcPr>
            <w:tcW w:w="555" w:type="dxa"/>
            <w:vAlign w:val="center"/>
          </w:tcPr>
          <w:p w14:paraId="7DCDE685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29,5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5F117AA5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30</w:t>
            </w:r>
          </w:p>
        </w:tc>
      </w:tr>
      <w:tr w:rsidR="00192B7E" w:rsidRPr="00587373" w14:paraId="0C733DB6" w14:textId="77777777" w:rsidTr="003362EB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14:paraId="1EDDEAC7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428490E9" w14:textId="77777777" w:rsidR="00192B7E" w:rsidRPr="00587373" w:rsidRDefault="00192B7E" w:rsidP="00192B7E">
            <w:pPr>
              <w:snapToGrid w:val="0"/>
              <w:ind w:left="142" w:hanging="142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72B81275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1AA90E3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55" w:type="dxa"/>
            <w:vAlign w:val="center"/>
          </w:tcPr>
          <w:p w14:paraId="6293034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24,5</w:t>
            </w:r>
          </w:p>
        </w:tc>
        <w:tc>
          <w:tcPr>
            <w:tcW w:w="555" w:type="dxa"/>
            <w:vAlign w:val="center"/>
          </w:tcPr>
          <w:p w14:paraId="3CF0EC6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24,5</w:t>
            </w:r>
          </w:p>
        </w:tc>
        <w:tc>
          <w:tcPr>
            <w:tcW w:w="555" w:type="dxa"/>
            <w:vAlign w:val="center"/>
          </w:tcPr>
          <w:p w14:paraId="01AA9ED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55" w:type="dxa"/>
            <w:vAlign w:val="center"/>
          </w:tcPr>
          <w:p w14:paraId="099D3D8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25,5</w:t>
            </w:r>
          </w:p>
        </w:tc>
        <w:tc>
          <w:tcPr>
            <w:tcW w:w="556" w:type="dxa"/>
            <w:vAlign w:val="center"/>
          </w:tcPr>
          <w:p w14:paraId="704E5B8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26</w:t>
            </w:r>
          </w:p>
        </w:tc>
        <w:tc>
          <w:tcPr>
            <w:tcW w:w="555" w:type="dxa"/>
            <w:vAlign w:val="center"/>
          </w:tcPr>
          <w:p w14:paraId="091B3C8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27</w:t>
            </w:r>
          </w:p>
        </w:tc>
        <w:tc>
          <w:tcPr>
            <w:tcW w:w="555" w:type="dxa"/>
            <w:vAlign w:val="center"/>
          </w:tcPr>
          <w:p w14:paraId="74EEE661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27</w:t>
            </w:r>
          </w:p>
        </w:tc>
        <w:tc>
          <w:tcPr>
            <w:tcW w:w="555" w:type="dxa"/>
            <w:vAlign w:val="center"/>
          </w:tcPr>
          <w:p w14:paraId="0C090C6E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55" w:type="dxa"/>
            <w:vAlign w:val="center"/>
          </w:tcPr>
          <w:p w14:paraId="522E8EBC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29</w:t>
            </w:r>
          </w:p>
        </w:tc>
        <w:tc>
          <w:tcPr>
            <w:tcW w:w="555" w:type="dxa"/>
            <w:vAlign w:val="center"/>
          </w:tcPr>
          <w:p w14:paraId="5F2693A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29,5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65FBEB00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30</w:t>
            </w:r>
          </w:p>
        </w:tc>
      </w:tr>
      <w:tr w:rsidR="00192B7E" w:rsidRPr="00587373" w14:paraId="3667C5F2" w14:textId="77777777" w:rsidTr="003362EB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14:paraId="3C13395F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488CCB93" w14:textId="77777777" w:rsidR="00192B7E" w:rsidRPr="00587373" w:rsidRDefault="00192B7E" w:rsidP="00192B7E">
            <w:pPr>
              <w:snapToGrid w:val="0"/>
              <w:ind w:left="142" w:hanging="142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C6AACFA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037AE637" w14:textId="77777777" w:rsidR="00192B7E" w:rsidRPr="00587373" w:rsidRDefault="00192B7E" w:rsidP="00192B7E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1CDE74F8" w14:textId="77777777" w:rsidR="00192B7E" w:rsidRPr="00587373" w:rsidRDefault="00192B7E" w:rsidP="00192B7E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1D3A0F49" w14:textId="77777777" w:rsidR="00192B7E" w:rsidRPr="00587373" w:rsidRDefault="00192B7E" w:rsidP="00192B7E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5769180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55" w:type="dxa"/>
            <w:vAlign w:val="center"/>
          </w:tcPr>
          <w:p w14:paraId="75CC447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25,5</w:t>
            </w:r>
          </w:p>
        </w:tc>
        <w:tc>
          <w:tcPr>
            <w:tcW w:w="556" w:type="dxa"/>
            <w:vAlign w:val="center"/>
          </w:tcPr>
          <w:p w14:paraId="386CA88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26</w:t>
            </w:r>
          </w:p>
        </w:tc>
        <w:tc>
          <w:tcPr>
            <w:tcW w:w="555" w:type="dxa"/>
            <w:vAlign w:val="center"/>
          </w:tcPr>
          <w:p w14:paraId="3B8B497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27</w:t>
            </w:r>
          </w:p>
        </w:tc>
        <w:tc>
          <w:tcPr>
            <w:tcW w:w="555" w:type="dxa"/>
            <w:vAlign w:val="center"/>
          </w:tcPr>
          <w:p w14:paraId="698F54EA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27</w:t>
            </w:r>
          </w:p>
        </w:tc>
        <w:tc>
          <w:tcPr>
            <w:tcW w:w="555" w:type="dxa"/>
            <w:vAlign w:val="center"/>
          </w:tcPr>
          <w:p w14:paraId="3AB995A9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55" w:type="dxa"/>
            <w:vAlign w:val="center"/>
          </w:tcPr>
          <w:p w14:paraId="7CAF4982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29</w:t>
            </w:r>
          </w:p>
        </w:tc>
        <w:tc>
          <w:tcPr>
            <w:tcW w:w="555" w:type="dxa"/>
            <w:vAlign w:val="center"/>
          </w:tcPr>
          <w:p w14:paraId="6BA40D9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29,5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0FAB36F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30</w:t>
            </w:r>
          </w:p>
        </w:tc>
      </w:tr>
      <w:tr w:rsidR="00192B7E" w:rsidRPr="00587373" w14:paraId="48BA0EDE" w14:textId="77777777" w:rsidTr="003362EB">
        <w:trPr>
          <w:trHeight w:val="312"/>
        </w:trPr>
        <w:tc>
          <w:tcPr>
            <w:tcW w:w="33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6219B32" w14:textId="77777777" w:rsidR="00192B7E" w:rsidRPr="00587373" w:rsidRDefault="00192B7E" w:rsidP="00192B7E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H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124BB58B" w14:textId="77777777" w:rsidR="00192B7E" w:rsidRPr="00587373" w:rsidRDefault="00192B7E" w:rsidP="00192B7E">
            <w:pPr>
              <w:tabs>
                <w:tab w:val="left" w:pos="2703"/>
              </w:tabs>
              <w:ind w:left="142" w:hanging="142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obvod dolní části rukávu</w:t>
            </w: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D8049F1" w14:textId="77777777" w:rsidR="00192B7E" w:rsidRPr="00587373" w:rsidRDefault="00192B7E" w:rsidP="00192B7E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DA1A873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12,5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7DC80E0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13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7ECF22F7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13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6B7D6AD1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13,5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577D554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13,5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213FC5AB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13,5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268EF5E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557C9561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277B8ABF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986996D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14,5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BB8D4D8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14,5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CCA520A" w14:textId="77777777" w:rsidR="00192B7E" w:rsidRPr="00587373" w:rsidRDefault="00192B7E" w:rsidP="00192B7E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15</w:t>
            </w:r>
          </w:p>
        </w:tc>
      </w:tr>
    </w:tbl>
    <w:p w14:paraId="24D92E32" w14:textId="77777777" w:rsidR="009E1C23" w:rsidRDefault="009E1C23" w:rsidP="009E1C23">
      <w:pPr>
        <w:tabs>
          <w:tab w:val="left" w:pos="1418"/>
        </w:tabs>
        <w:spacing w:before="60"/>
        <w:rPr>
          <w:rFonts w:ascii="Verdana" w:hAnsi="Verdana" w:cs="Arial"/>
        </w:rPr>
      </w:pPr>
      <w:r w:rsidRPr="00BD101E">
        <w:rPr>
          <w:rFonts w:ascii="Verdana" w:hAnsi="Verdana" w:cs="Arial"/>
        </w:rPr>
        <w:t>Poznámka:</w:t>
      </w:r>
      <w:r w:rsidRPr="00BD101E">
        <w:rPr>
          <w:rFonts w:ascii="Verdana" w:hAnsi="Verdana" w:cs="Arial"/>
        </w:rPr>
        <w:tab/>
        <w:t>Kontrolní rozměry jsou uvedeny v cm, tolerance rozměrů: ±</w:t>
      </w:r>
      <w:proofErr w:type="gramStart"/>
      <w:r w:rsidRPr="00BD101E">
        <w:rPr>
          <w:rFonts w:ascii="Verdana" w:hAnsi="Verdana" w:cs="Arial"/>
        </w:rPr>
        <w:t>2%</w:t>
      </w:r>
      <w:proofErr w:type="gramEnd"/>
      <w:r w:rsidRPr="00BD101E">
        <w:rPr>
          <w:rFonts w:ascii="Verdana" w:hAnsi="Verdana" w:cs="Arial"/>
        </w:rPr>
        <w:t>.</w:t>
      </w:r>
    </w:p>
    <w:p w14:paraId="2D8C7F03" w14:textId="77777777" w:rsidR="000A6A5A" w:rsidRDefault="000A6A5A" w:rsidP="009E1C23">
      <w:pPr>
        <w:tabs>
          <w:tab w:val="left" w:pos="1418"/>
        </w:tabs>
        <w:spacing w:before="60"/>
        <w:rPr>
          <w:rFonts w:ascii="Verdana" w:hAnsi="Verdana" w:cs="Arial"/>
          <w:b/>
        </w:rPr>
      </w:pPr>
    </w:p>
    <w:p w14:paraId="76C1A339" w14:textId="7723A561" w:rsidR="009E1C23" w:rsidRPr="00BD101E" w:rsidRDefault="009E1C23" w:rsidP="009E1C23">
      <w:pPr>
        <w:tabs>
          <w:tab w:val="left" w:pos="1418"/>
        </w:tabs>
        <w:spacing w:before="60"/>
        <w:rPr>
          <w:rFonts w:ascii="Verdana" w:hAnsi="Verdana" w:cs="Arial"/>
          <w:b/>
        </w:rPr>
      </w:pPr>
      <w:r w:rsidRPr="00BD101E">
        <w:rPr>
          <w:rFonts w:ascii="Verdana" w:hAnsi="Verdana" w:cs="Arial"/>
          <w:b/>
        </w:rPr>
        <w:t>Kalhoty pracovní výstražné do pasu</w:t>
      </w:r>
    </w:p>
    <w:p w14:paraId="7D9FC5A7" w14:textId="77777777" w:rsidR="009E1C23" w:rsidRPr="00BD101E" w:rsidRDefault="009E1C23" w:rsidP="009E1C23">
      <w:pPr>
        <w:rPr>
          <w:rFonts w:ascii="Verdana" w:hAnsi="Verdana" w:cs="Arial"/>
        </w:rPr>
      </w:pPr>
    </w:p>
    <w:p w14:paraId="756E92EC" w14:textId="022020AC" w:rsidR="009E1C23" w:rsidRPr="00BD101E" w:rsidRDefault="009E1C23" w:rsidP="009E1C23">
      <w:pPr>
        <w:jc w:val="center"/>
        <w:rPr>
          <w:rFonts w:ascii="Verdana" w:hAnsi="Verdana" w:cs="Arial"/>
        </w:rPr>
      </w:pPr>
      <w:r w:rsidRPr="00CC6FD4">
        <w:rPr>
          <w:noProof/>
        </w:rPr>
        <w:drawing>
          <wp:inline distT="0" distB="0" distL="0" distR="0" wp14:anchorId="644F2151" wp14:editId="73429CA4">
            <wp:extent cx="4176295" cy="4057650"/>
            <wp:effectExtent l="0" t="0" r="0" b="0"/>
            <wp:docPr id="932469322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806" cy="4064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64C37" w14:textId="77777777" w:rsidR="000A6A5A" w:rsidRDefault="000A6A5A" w:rsidP="009E1C23">
      <w:pPr>
        <w:rPr>
          <w:rFonts w:ascii="Verdana" w:hAnsi="Verdana" w:cs="Arial"/>
          <w:b/>
        </w:rPr>
      </w:pPr>
    </w:p>
    <w:p w14:paraId="46B5D15D" w14:textId="77777777" w:rsidR="000A6A5A" w:rsidRDefault="000A6A5A" w:rsidP="009E1C23">
      <w:pPr>
        <w:rPr>
          <w:rFonts w:ascii="Verdana" w:hAnsi="Verdana" w:cs="Arial"/>
          <w:b/>
        </w:rPr>
      </w:pPr>
    </w:p>
    <w:p w14:paraId="0E343880" w14:textId="482DC935" w:rsidR="009E1C23" w:rsidRPr="00BD101E" w:rsidRDefault="009E1C23" w:rsidP="009E1C23">
      <w:pPr>
        <w:rPr>
          <w:rFonts w:ascii="Verdana" w:hAnsi="Verdana" w:cs="Arial"/>
          <w:b/>
        </w:rPr>
      </w:pPr>
      <w:r w:rsidRPr="00BD101E">
        <w:rPr>
          <w:rFonts w:ascii="Verdana" w:hAnsi="Verdana" w:cs="Arial"/>
          <w:b/>
        </w:rPr>
        <w:lastRenderedPageBreak/>
        <w:t xml:space="preserve">Kalhoty pracovní výstražné do </w:t>
      </w:r>
      <w:proofErr w:type="gramStart"/>
      <w:r w:rsidRPr="00BD101E">
        <w:rPr>
          <w:rFonts w:ascii="Verdana" w:hAnsi="Verdana" w:cs="Arial"/>
          <w:b/>
        </w:rPr>
        <w:t xml:space="preserve">pasu </w:t>
      </w:r>
      <w:r w:rsidR="0041773C">
        <w:rPr>
          <w:rFonts w:ascii="Verdana" w:hAnsi="Verdana" w:cs="Arial"/>
          <w:b/>
        </w:rPr>
        <w:t>:</w:t>
      </w:r>
      <w:proofErr w:type="gramEnd"/>
    </w:p>
    <w:tbl>
      <w:tblPr>
        <w:tblW w:w="924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"/>
        <w:gridCol w:w="1843"/>
        <w:gridCol w:w="425"/>
        <w:gridCol w:w="555"/>
        <w:gridCol w:w="555"/>
        <w:gridCol w:w="555"/>
        <w:gridCol w:w="555"/>
        <w:gridCol w:w="555"/>
        <w:gridCol w:w="556"/>
        <w:gridCol w:w="555"/>
        <w:gridCol w:w="555"/>
        <w:gridCol w:w="555"/>
        <w:gridCol w:w="555"/>
        <w:gridCol w:w="555"/>
        <w:gridCol w:w="556"/>
      </w:tblGrid>
      <w:tr w:rsidR="009E1C23" w:rsidRPr="00BD101E" w14:paraId="113C1220" w14:textId="77777777" w:rsidTr="0041773C">
        <w:trPr>
          <w:cantSplit/>
          <w:trHeight w:val="313"/>
        </w:trPr>
        <w:tc>
          <w:tcPr>
            <w:tcW w:w="215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749E17" w14:textId="77777777" w:rsidR="009E1C23" w:rsidRPr="00587373" w:rsidRDefault="009E1C23" w:rsidP="003362EB">
            <w:pPr>
              <w:snapToGrid w:val="0"/>
              <w:ind w:left="57" w:right="57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Kontrol. rozměr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8E1BFE7" w14:textId="77777777" w:rsidR="009E1C23" w:rsidRPr="00587373" w:rsidRDefault="009E1C23" w:rsidP="003362EB">
            <w:pPr>
              <w:snapToGrid w:val="0"/>
              <w:spacing w:line="200" w:lineRule="exact"/>
              <w:ind w:left="57" w:right="57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výšková skupina</w:t>
            </w:r>
          </w:p>
        </w:tc>
        <w:tc>
          <w:tcPr>
            <w:tcW w:w="6662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78C022C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Velikost</w:t>
            </w:r>
          </w:p>
        </w:tc>
      </w:tr>
      <w:tr w:rsidR="009E1C23" w:rsidRPr="00BD101E" w14:paraId="50ACF773" w14:textId="77777777" w:rsidTr="0041773C">
        <w:trPr>
          <w:cantSplit/>
          <w:trHeight w:val="775"/>
        </w:trPr>
        <w:tc>
          <w:tcPr>
            <w:tcW w:w="2157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48901BAF" w14:textId="77777777" w:rsidR="009E1C23" w:rsidRPr="00587373" w:rsidRDefault="009E1C23" w:rsidP="003362EB">
            <w:pPr>
              <w:snapToGrid w:val="0"/>
              <w:ind w:left="113" w:right="113"/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5B82DC0B" w14:textId="77777777" w:rsidR="009E1C23" w:rsidRPr="00587373" w:rsidRDefault="009E1C23" w:rsidP="003362EB">
            <w:pPr>
              <w:snapToGrid w:val="0"/>
              <w:ind w:left="113" w:right="113"/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640792C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42-84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32756B65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44-88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5DA5D66F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46-92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3E204ADF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48-96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77E53216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50-100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2EBF7778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52-104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02570BA4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54-108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60664C45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56-112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F88EE07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58-116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53204FCB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60-120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19A20301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62-124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59F22F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64-128</w:t>
            </w:r>
          </w:p>
        </w:tc>
      </w:tr>
      <w:tr w:rsidR="009E1C23" w:rsidRPr="00BD101E" w14:paraId="0F715BFE" w14:textId="77777777" w:rsidTr="0041773C">
        <w:trPr>
          <w:trHeight w:val="312"/>
        </w:trPr>
        <w:tc>
          <w:tcPr>
            <w:tcW w:w="3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9DD2B8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A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3FA98B73" w14:textId="77777777" w:rsidR="009E1C23" w:rsidRPr="00587373" w:rsidRDefault="009E1C23" w:rsidP="003362EB">
            <w:pPr>
              <w:tabs>
                <w:tab w:val="left" w:pos="2689"/>
              </w:tabs>
              <w:ind w:left="57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obvod pasu</w:t>
            </w:r>
          </w:p>
        </w:tc>
        <w:tc>
          <w:tcPr>
            <w:tcW w:w="4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5793DD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D0845D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39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0272C007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41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073D70AA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44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5B17CC00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47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3AFA0D3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51</w:t>
            </w:r>
          </w:p>
        </w:tc>
        <w:tc>
          <w:tcPr>
            <w:tcW w:w="556" w:type="dxa"/>
            <w:tcBorders>
              <w:top w:val="single" w:sz="12" w:space="0" w:color="auto"/>
            </w:tcBorders>
            <w:vAlign w:val="center"/>
          </w:tcPr>
          <w:p w14:paraId="25D9866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53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25067A62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55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0491CE5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57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68A5465A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59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2788E2B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55" w:type="dxa"/>
            <w:tcBorders>
              <w:top w:val="single" w:sz="12" w:space="0" w:color="auto"/>
            </w:tcBorders>
            <w:vAlign w:val="center"/>
          </w:tcPr>
          <w:p w14:paraId="496EF953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65</w:t>
            </w:r>
          </w:p>
        </w:tc>
        <w:tc>
          <w:tcPr>
            <w:tcW w:w="5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5FB361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</w:tr>
      <w:tr w:rsidR="009E1C23" w:rsidRPr="00BD101E" w14:paraId="7B71C838" w14:textId="77777777" w:rsidTr="0041773C">
        <w:trPr>
          <w:trHeight w:val="312"/>
        </w:trPr>
        <w:tc>
          <w:tcPr>
            <w:tcW w:w="314" w:type="dxa"/>
            <w:tcBorders>
              <w:left w:val="single" w:sz="12" w:space="0" w:color="auto"/>
            </w:tcBorders>
            <w:vAlign w:val="center"/>
          </w:tcPr>
          <w:p w14:paraId="0AE2EB41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B</w:t>
            </w:r>
          </w:p>
        </w:tc>
        <w:tc>
          <w:tcPr>
            <w:tcW w:w="1843" w:type="dxa"/>
            <w:vAlign w:val="center"/>
          </w:tcPr>
          <w:p w14:paraId="3E67D722" w14:textId="77777777" w:rsidR="009E1C23" w:rsidRPr="00587373" w:rsidRDefault="009E1C23" w:rsidP="003362EB">
            <w:pPr>
              <w:tabs>
                <w:tab w:val="left" w:pos="2689"/>
              </w:tabs>
              <w:ind w:left="57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obvod sedu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30B507DF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2BFBCBA8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47</w:t>
            </w:r>
          </w:p>
        </w:tc>
        <w:tc>
          <w:tcPr>
            <w:tcW w:w="555" w:type="dxa"/>
            <w:vAlign w:val="center"/>
          </w:tcPr>
          <w:p w14:paraId="75C0B71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49</w:t>
            </w:r>
          </w:p>
        </w:tc>
        <w:tc>
          <w:tcPr>
            <w:tcW w:w="555" w:type="dxa"/>
            <w:vAlign w:val="center"/>
          </w:tcPr>
          <w:p w14:paraId="7D3D8728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51</w:t>
            </w:r>
          </w:p>
        </w:tc>
        <w:tc>
          <w:tcPr>
            <w:tcW w:w="555" w:type="dxa"/>
            <w:vAlign w:val="center"/>
          </w:tcPr>
          <w:p w14:paraId="3C770F94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53</w:t>
            </w:r>
          </w:p>
        </w:tc>
        <w:tc>
          <w:tcPr>
            <w:tcW w:w="555" w:type="dxa"/>
            <w:vAlign w:val="center"/>
          </w:tcPr>
          <w:p w14:paraId="3E9D78F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556" w:type="dxa"/>
            <w:vAlign w:val="center"/>
          </w:tcPr>
          <w:p w14:paraId="3A3620D4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58</w:t>
            </w:r>
          </w:p>
        </w:tc>
        <w:tc>
          <w:tcPr>
            <w:tcW w:w="555" w:type="dxa"/>
            <w:vAlign w:val="center"/>
          </w:tcPr>
          <w:p w14:paraId="499625FA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59</w:t>
            </w:r>
          </w:p>
        </w:tc>
        <w:tc>
          <w:tcPr>
            <w:tcW w:w="555" w:type="dxa"/>
            <w:vAlign w:val="center"/>
          </w:tcPr>
          <w:p w14:paraId="203BD42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61</w:t>
            </w:r>
          </w:p>
        </w:tc>
        <w:tc>
          <w:tcPr>
            <w:tcW w:w="555" w:type="dxa"/>
            <w:vAlign w:val="center"/>
          </w:tcPr>
          <w:p w14:paraId="32474220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63</w:t>
            </w:r>
          </w:p>
        </w:tc>
        <w:tc>
          <w:tcPr>
            <w:tcW w:w="555" w:type="dxa"/>
            <w:vAlign w:val="center"/>
          </w:tcPr>
          <w:p w14:paraId="72C08A8E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65</w:t>
            </w:r>
          </w:p>
        </w:tc>
        <w:tc>
          <w:tcPr>
            <w:tcW w:w="555" w:type="dxa"/>
            <w:vAlign w:val="center"/>
          </w:tcPr>
          <w:p w14:paraId="5F906DFC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42D834E3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</w:t>
            </w:r>
          </w:p>
        </w:tc>
      </w:tr>
      <w:tr w:rsidR="009E1C23" w:rsidRPr="00BD101E" w14:paraId="0CEF5F31" w14:textId="77777777" w:rsidTr="0041773C">
        <w:trPr>
          <w:trHeight w:val="312"/>
        </w:trPr>
        <w:tc>
          <w:tcPr>
            <w:tcW w:w="314" w:type="dxa"/>
            <w:tcBorders>
              <w:left w:val="single" w:sz="12" w:space="0" w:color="auto"/>
            </w:tcBorders>
            <w:vAlign w:val="center"/>
          </w:tcPr>
          <w:p w14:paraId="571B11CA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C</w:t>
            </w:r>
          </w:p>
        </w:tc>
        <w:tc>
          <w:tcPr>
            <w:tcW w:w="1843" w:type="dxa"/>
            <w:vAlign w:val="center"/>
          </w:tcPr>
          <w:p w14:paraId="44865F8E" w14:textId="77777777" w:rsidR="009E1C23" w:rsidRPr="00587373" w:rsidRDefault="009E1C23" w:rsidP="003362EB">
            <w:pPr>
              <w:tabs>
                <w:tab w:val="left" w:pos="2689"/>
              </w:tabs>
              <w:ind w:left="57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obvod stehna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720C9703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680A326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31</w:t>
            </w:r>
          </w:p>
        </w:tc>
        <w:tc>
          <w:tcPr>
            <w:tcW w:w="555" w:type="dxa"/>
            <w:vAlign w:val="center"/>
          </w:tcPr>
          <w:p w14:paraId="6A3D151A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32</w:t>
            </w:r>
          </w:p>
        </w:tc>
        <w:tc>
          <w:tcPr>
            <w:tcW w:w="555" w:type="dxa"/>
            <w:vAlign w:val="center"/>
          </w:tcPr>
          <w:p w14:paraId="445F654E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33</w:t>
            </w:r>
          </w:p>
        </w:tc>
        <w:tc>
          <w:tcPr>
            <w:tcW w:w="555" w:type="dxa"/>
            <w:vAlign w:val="center"/>
          </w:tcPr>
          <w:p w14:paraId="1ABE3987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34</w:t>
            </w:r>
          </w:p>
        </w:tc>
        <w:tc>
          <w:tcPr>
            <w:tcW w:w="555" w:type="dxa"/>
            <w:vAlign w:val="center"/>
          </w:tcPr>
          <w:p w14:paraId="0EB1C1DE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35</w:t>
            </w:r>
          </w:p>
        </w:tc>
        <w:tc>
          <w:tcPr>
            <w:tcW w:w="556" w:type="dxa"/>
            <w:vAlign w:val="center"/>
          </w:tcPr>
          <w:p w14:paraId="5467229C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35</w:t>
            </w:r>
          </w:p>
        </w:tc>
        <w:tc>
          <w:tcPr>
            <w:tcW w:w="555" w:type="dxa"/>
            <w:vAlign w:val="center"/>
          </w:tcPr>
          <w:p w14:paraId="13A7A70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36</w:t>
            </w:r>
          </w:p>
        </w:tc>
        <w:tc>
          <w:tcPr>
            <w:tcW w:w="555" w:type="dxa"/>
            <w:vAlign w:val="center"/>
          </w:tcPr>
          <w:p w14:paraId="21BF3752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38</w:t>
            </w:r>
          </w:p>
        </w:tc>
        <w:tc>
          <w:tcPr>
            <w:tcW w:w="555" w:type="dxa"/>
            <w:vAlign w:val="center"/>
          </w:tcPr>
          <w:p w14:paraId="3FBA09B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39</w:t>
            </w:r>
          </w:p>
        </w:tc>
        <w:tc>
          <w:tcPr>
            <w:tcW w:w="555" w:type="dxa"/>
            <w:vAlign w:val="center"/>
          </w:tcPr>
          <w:p w14:paraId="5F13DC3E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40</w:t>
            </w:r>
          </w:p>
        </w:tc>
        <w:tc>
          <w:tcPr>
            <w:tcW w:w="555" w:type="dxa"/>
            <w:vAlign w:val="center"/>
          </w:tcPr>
          <w:p w14:paraId="17F50EC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41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2F45342D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42</w:t>
            </w:r>
          </w:p>
        </w:tc>
      </w:tr>
      <w:tr w:rsidR="009E1C23" w:rsidRPr="00BD101E" w14:paraId="09EA50AE" w14:textId="77777777" w:rsidTr="0041773C">
        <w:trPr>
          <w:cantSplit/>
          <w:trHeight w:val="312"/>
        </w:trPr>
        <w:tc>
          <w:tcPr>
            <w:tcW w:w="31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623A128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D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FEA6AE0" w14:textId="77777777" w:rsidR="009E1C23" w:rsidRPr="00587373" w:rsidRDefault="009E1C23" w:rsidP="003362EB">
            <w:pPr>
              <w:snapToGrid w:val="0"/>
              <w:ind w:left="57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dolní obvod nohavice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4F12EA11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23AA6E16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22,5</w:t>
            </w:r>
          </w:p>
        </w:tc>
        <w:tc>
          <w:tcPr>
            <w:tcW w:w="555" w:type="dxa"/>
            <w:vAlign w:val="center"/>
          </w:tcPr>
          <w:p w14:paraId="5C4E08A6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22,5</w:t>
            </w:r>
          </w:p>
        </w:tc>
        <w:tc>
          <w:tcPr>
            <w:tcW w:w="555" w:type="dxa"/>
            <w:vAlign w:val="center"/>
          </w:tcPr>
          <w:p w14:paraId="38AEAD2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23</w:t>
            </w:r>
          </w:p>
        </w:tc>
        <w:tc>
          <w:tcPr>
            <w:tcW w:w="555" w:type="dxa"/>
            <w:vAlign w:val="center"/>
          </w:tcPr>
          <w:p w14:paraId="2035C41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23</w:t>
            </w:r>
          </w:p>
        </w:tc>
        <w:tc>
          <w:tcPr>
            <w:tcW w:w="555" w:type="dxa"/>
            <w:vAlign w:val="center"/>
          </w:tcPr>
          <w:p w14:paraId="49B0FADA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56" w:type="dxa"/>
            <w:vAlign w:val="center"/>
          </w:tcPr>
          <w:p w14:paraId="25945C22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55" w:type="dxa"/>
            <w:vAlign w:val="center"/>
          </w:tcPr>
          <w:p w14:paraId="479F3D26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55" w:type="dxa"/>
            <w:vAlign w:val="center"/>
          </w:tcPr>
          <w:p w14:paraId="42F9A881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55" w:type="dxa"/>
            <w:vAlign w:val="center"/>
          </w:tcPr>
          <w:p w14:paraId="7EC2448F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55" w:type="dxa"/>
            <w:vAlign w:val="center"/>
          </w:tcPr>
          <w:p w14:paraId="7DCD3122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55" w:type="dxa"/>
            <w:vAlign w:val="center"/>
          </w:tcPr>
          <w:p w14:paraId="43E2EA0D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24,4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7339C292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24,5</w:t>
            </w:r>
          </w:p>
        </w:tc>
      </w:tr>
      <w:tr w:rsidR="0041773C" w:rsidRPr="00BD101E" w14:paraId="7A74C8B2" w14:textId="77777777" w:rsidTr="0041773C">
        <w:trPr>
          <w:cantSplit/>
          <w:trHeight w:val="312"/>
        </w:trPr>
        <w:tc>
          <w:tcPr>
            <w:tcW w:w="314" w:type="dxa"/>
            <w:tcBorders>
              <w:left w:val="single" w:sz="12" w:space="0" w:color="auto"/>
              <w:bottom w:val="nil"/>
            </w:tcBorders>
            <w:vAlign w:val="center"/>
          </w:tcPr>
          <w:p w14:paraId="09957C85" w14:textId="77777777" w:rsidR="0041773C" w:rsidRPr="00587373" w:rsidRDefault="0041773C" w:rsidP="0041773C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46D69F8E" w14:textId="77777777" w:rsidR="0041773C" w:rsidRPr="00587373" w:rsidRDefault="0041773C" w:rsidP="0041773C">
            <w:pPr>
              <w:snapToGrid w:val="0"/>
              <w:ind w:left="57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32B3EEFE" w14:textId="2F16E03A" w:rsidR="0041773C" w:rsidRPr="00587373" w:rsidRDefault="0041773C" w:rsidP="0041773C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158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3BE44909" w14:textId="1BA4D389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55" w:type="dxa"/>
            <w:vAlign w:val="center"/>
          </w:tcPr>
          <w:p w14:paraId="3FD2B20A" w14:textId="1D53E6AB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55" w:type="dxa"/>
            <w:vAlign w:val="center"/>
          </w:tcPr>
          <w:p w14:paraId="11050653" w14:textId="36C4F4EE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55" w:type="dxa"/>
            <w:vAlign w:val="center"/>
          </w:tcPr>
          <w:p w14:paraId="08D045B8" w14:textId="3CF51AE3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55" w:type="dxa"/>
            <w:vAlign w:val="center"/>
          </w:tcPr>
          <w:p w14:paraId="390F53B9" w14:textId="22155ACC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56" w:type="dxa"/>
            <w:vAlign w:val="center"/>
          </w:tcPr>
          <w:p w14:paraId="1C0BBCAC" w14:textId="2848FFE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55" w:type="dxa"/>
            <w:vAlign w:val="center"/>
          </w:tcPr>
          <w:p w14:paraId="0951CB82" w14:textId="138E18D0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55" w:type="dxa"/>
            <w:vAlign w:val="center"/>
          </w:tcPr>
          <w:p w14:paraId="21F8F679" w14:textId="4D5A9983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55" w:type="dxa"/>
            <w:vAlign w:val="center"/>
          </w:tcPr>
          <w:p w14:paraId="671434EE" w14:textId="27C0080A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55" w:type="dxa"/>
            <w:vAlign w:val="center"/>
          </w:tcPr>
          <w:p w14:paraId="0D3F786A" w14:textId="0D012C1F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55" w:type="dxa"/>
            <w:vAlign w:val="center"/>
          </w:tcPr>
          <w:p w14:paraId="56FB27D7" w14:textId="0106557E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7C3438D2" w14:textId="6B0A6709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</w:tr>
      <w:tr w:rsidR="0041773C" w:rsidRPr="00BD101E" w14:paraId="25A45FFB" w14:textId="77777777" w:rsidTr="0041773C">
        <w:trPr>
          <w:cantSplit/>
          <w:trHeight w:val="312"/>
        </w:trPr>
        <w:tc>
          <w:tcPr>
            <w:tcW w:w="314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14:paraId="7D25DD94" w14:textId="77777777" w:rsidR="0041773C" w:rsidRPr="00587373" w:rsidRDefault="0041773C" w:rsidP="0041773C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E</w:t>
            </w:r>
          </w:p>
        </w:tc>
        <w:tc>
          <w:tcPr>
            <w:tcW w:w="1843" w:type="dxa"/>
            <w:vMerge w:val="restart"/>
            <w:tcBorders>
              <w:top w:val="nil"/>
              <w:bottom w:val="nil"/>
            </w:tcBorders>
            <w:vAlign w:val="center"/>
          </w:tcPr>
          <w:p w14:paraId="30B263B6" w14:textId="77777777" w:rsidR="0041773C" w:rsidRPr="00587373" w:rsidRDefault="0041773C" w:rsidP="0041773C">
            <w:pPr>
              <w:snapToGrid w:val="0"/>
              <w:ind w:left="57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Boční délka kalhot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46A81B27" w14:textId="77777777" w:rsidR="0041773C" w:rsidRPr="00587373" w:rsidRDefault="0041773C" w:rsidP="0041773C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3A267F6F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55" w:type="dxa"/>
            <w:vAlign w:val="center"/>
          </w:tcPr>
          <w:p w14:paraId="71F39E1D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55" w:type="dxa"/>
            <w:vAlign w:val="center"/>
          </w:tcPr>
          <w:p w14:paraId="2A05A1BE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55" w:type="dxa"/>
            <w:vAlign w:val="center"/>
          </w:tcPr>
          <w:p w14:paraId="351ABC62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55" w:type="dxa"/>
            <w:vAlign w:val="center"/>
          </w:tcPr>
          <w:p w14:paraId="5DB9C495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56" w:type="dxa"/>
            <w:vAlign w:val="center"/>
          </w:tcPr>
          <w:p w14:paraId="3AB75ED2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55" w:type="dxa"/>
            <w:vAlign w:val="center"/>
          </w:tcPr>
          <w:p w14:paraId="27BD7E33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55" w:type="dxa"/>
            <w:vAlign w:val="center"/>
          </w:tcPr>
          <w:p w14:paraId="2B9F3130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55" w:type="dxa"/>
            <w:vAlign w:val="center"/>
          </w:tcPr>
          <w:p w14:paraId="152EBCEE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55" w:type="dxa"/>
            <w:vAlign w:val="center"/>
          </w:tcPr>
          <w:p w14:paraId="3D12BCAB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55" w:type="dxa"/>
            <w:vAlign w:val="center"/>
          </w:tcPr>
          <w:p w14:paraId="12DCCD88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3BC592FA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</w:tr>
      <w:tr w:rsidR="0041773C" w:rsidRPr="00BD101E" w14:paraId="52A512AD" w14:textId="77777777" w:rsidTr="0041773C">
        <w:trPr>
          <w:cantSplit/>
          <w:trHeight w:val="312"/>
        </w:trPr>
        <w:tc>
          <w:tcPr>
            <w:tcW w:w="314" w:type="dxa"/>
            <w:vMerge/>
            <w:tcBorders>
              <w:left w:val="single" w:sz="12" w:space="0" w:color="auto"/>
            </w:tcBorders>
            <w:vAlign w:val="center"/>
          </w:tcPr>
          <w:p w14:paraId="2E02EDE3" w14:textId="77777777" w:rsidR="0041773C" w:rsidRPr="00587373" w:rsidRDefault="0041773C" w:rsidP="0041773C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vAlign w:val="center"/>
          </w:tcPr>
          <w:p w14:paraId="416CDECD" w14:textId="77777777" w:rsidR="0041773C" w:rsidRPr="00587373" w:rsidRDefault="0041773C" w:rsidP="0041773C">
            <w:pPr>
              <w:snapToGrid w:val="0"/>
              <w:ind w:left="57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08AC474D" w14:textId="77777777" w:rsidR="0041773C" w:rsidRPr="00587373" w:rsidRDefault="0041773C" w:rsidP="0041773C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54380CDE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55" w:type="dxa"/>
            <w:vAlign w:val="center"/>
          </w:tcPr>
          <w:p w14:paraId="05528DD3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55" w:type="dxa"/>
            <w:vAlign w:val="center"/>
          </w:tcPr>
          <w:p w14:paraId="4B177DB7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55" w:type="dxa"/>
            <w:vAlign w:val="center"/>
          </w:tcPr>
          <w:p w14:paraId="5F3EB9CF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55" w:type="dxa"/>
            <w:vAlign w:val="center"/>
          </w:tcPr>
          <w:p w14:paraId="046B1C5C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56" w:type="dxa"/>
            <w:vAlign w:val="center"/>
          </w:tcPr>
          <w:p w14:paraId="1C2BA6F4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55" w:type="dxa"/>
            <w:vAlign w:val="center"/>
          </w:tcPr>
          <w:p w14:paraId="51B09497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55" w:type="dxa"/>
            <w:vAlign w:val="center"/>
          </w:tcPr>
          <w:p w14:paraId="7E41364D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55" w:type="dxa"/>
            <w:vAlign w:val="center"/>
          </w:tcPr>
          <w:p w14:paraId="26CD12D3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55" w:type="dxa"/>
            <w:vAlign w:val="center"/>
          </w:tcPr>
          <w:p w14:paraId="2457DD07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55" w:type="dxa"/>
            <w:vAlign w:val="center"/>
          </w:tcPr>
          <w:p w14:paraId="59C72E1B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4940B679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</w:tr>
      <w:tr w:rsidR="0041773C" w:rsidRPr="00BD101E" w14:paraId="52679894" w14:textId="77777777" w:rsidTr="0041773C">
        <w:trPr>
          <w:cantSplit/>
          <w:trHeight w:val="312"/>
        </w:trPr>
        <w:tc>
          <w:tcPr>
            <w:tcW w:w="314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1CA6512" w14:textId="77777777" w:rsidR="0041773C" w:rsidRPr="00587373" w:rsidRDefault="0041773C" w:rsidP="0041773C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6C941E6E" w14:textId="77777777" w:rsidR="0041773C" w:rsidRPr="00587373" w:rsidRDefault="0041773C" w:rsidP="0041773C">
            <w:pPr>
              <w:snapToGrid w:val="0"/>
              <w:ind w:left="57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09605953" w14:textId="77777777" w:rsidR="0041773C" w:rsidRPr="00587373" w:rsidRDefault="0041773C" w:rsidP="0041773C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504F8644" w14:textId="77777777" w:rsidR="0041773C" w:rsidRPr="00587373" w:rsidRDefault="0041773C" w:rsidP="0041773C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15DEB2A0" w14:textId="77777777" w:rsidR="0041773C" w:rsidRPr="00587373" w:rsidRDefault="0041773C" w:rsidP="0041773C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1B776863" w14:textId="77777777" w:rsidR="0041773C" w:rsidRPr="00587373" w:rsidRDefault="0041773C" w:rsidP="0041773C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vAlign w:val="center"/>
          </w:tcPr>
          <w:p w14:paraId="4EEC63A6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55" w:type="dxa"/>
            <w:vAlign w:val="center"/>
          </w:tcPr>
          <w:p w14:paraId="5DB7AE4C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56" w:type="dxa"/>
            <w:vAlign w:val="center"/>
          </w:tcPr>
          <w:p w14:paraId="6AA66F06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55" w:type="dxa"/>
            <w:vAlign w:val="center"/>
          </w:tcPr>
          <w:p w14:paraId="0DFE3C15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55" w:type="dxa"/>
            <w:vAlign w:val="center"/>
          </w:tcPr>
          <w:p w14:paraId="6D53B19D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55" w:type="dxa"/>
            <w:vAlign w:val="center"/>
          </w:tcPr>
          <w:p w14:paraId="3ED1D8E2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55" w:type="dxa"/>
            <w:vAlign w:val="center"/>
          </w:tcPr>
          <w:p w14:paraId="137A31E4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55" w:type="dxa"/>
            <w:vAlign w:val="center"/>
          </w:tcPr>
          <w:p w14:paraId="51D8BEDC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031EDF42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</w:tr>
      <w:tr w:rsidR="0041773C" w:rsidRPr="00BD101E" w14:paraId="5D3A27F1" w14:textId="77777777" w:rsidTr="0041773C">
        <w:trPr>
          <w:cantSplit/>
          <w:trHeight w:val="312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7A22E32" w14:textId="77777777" w:rsidR="0041773C" w:rsidRPr="00587373" w:rsidRDefault="0041773C" w:rsidP="0041773C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vAlign w:val="center"/>
          </w:tcPr>
          <w:p w14:paraId="23D321F0" w14:textId="77777777" w:rsidR="0041773C" w:rsidRPr="00587373" w:rsidRDefault="0041773C" w:rsidP="0041773C">
            <w:pPr>
              <w:snapToGrid w:val="0"/>
              <w:ind w:left="57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75C9ABB5" w14:textId="37CA9308" w:rsidR="0041773C" w:rsidRPr="00587373" w:rsidRDefault="0041773C" w:rsidP="0041773C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158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54CD2F72" w14:textId="717768CE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vAlign w:val="center"/>
          </w:tcPr>
          <w:p w14:paraId="5EA20972" w14:textId="0CFC8AF2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vAlign w:val="center"/>
          </w:tcPr>
          <w:p w14:paraId="09513CE0" w14:textId="4F6B0CCD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55" w:type="dxa"/>
            <w:vAlign w:val="center"/>
          </w:tcPr>
          <w:p w14:paraId="0C99046B" w14:textId="58D6F8BA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73,5</w:t>
            </w:r>
          </w:p>
        </w:tc>
        <w:tc>
          <w:tcPr>
            <w:tcW w:w="555" w:type="dxa"/>
            <w:vAlign w:val="center"/>
          </w:tcPr>
          <w:p w14:paraId="654B2255" w14:textId="4A10D2C2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72,5</w:t>
            </w:r>
          </w:p>
        </w:tc>
        <w:tc>
          <w:tcPr>
            <w:tcW w:w="556" w:type="dxa"/>
            <w:vAlign w:val="center"/>
          </w:tcPr>
          <w:p w14:paraId="0E711031" w14:textId="0272387E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</w:t>
            </w:r>
          </w:p>
        </w:tc>
        <w:tc>
          <w:tcPr>
            <w:tcW w:w="555" w:type="dxa"/>
            <w:vAlign w:val="center"/>
          </w:tcPr>
          <w:p w14:paraId="2286DE33" w14:textId="72EDEF58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71</w:t>
            </w:r>
          </w:p>
        </w:tc>
        <w:tc>
          <w:tcPr>
            <w:tcW w:w="555" w:type="dxa"/>
            <w:vAlign w:val="center"/>
          </w:tcPr>
          <w:p w14:paraId="2B071F6C" w14:textId="2D03FE4E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71</w:t>
            </w:r>
          </w:p>
        </w:tc>
        <w:tc>
          <w:tcPr>
            <w:tcW w:w="555" w:type="dxa"/>
            <w:vAlign w:val="center"/>
          </w:tcPr>
          <w:p w14:paraId="4B4D445B" w14:textId="0D3FC025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70,5</w:t>
            </w:r>
          </w:p>
        </w:tc>
        <w:tc>
          <w:tcPr>
            <w:tcW w:w="555" w:type="dxa"/>
            <w:vAlign w:val="center"/>
          </w:tcPr>
          <w:p w14:paraId="6E4433E4" w14:textId="61BAFBB2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70</w:t>
            </w:r>
          </w:p>
        </w:tc>
        <w:tc>
          <w:tcPr>
            <w:tcW w:w="555" w:type="dxa"/>
            <w:vAlign w:val="center"/>
          </w:tcPr>
          <w:p w14:paraId="4987B40E" w14:textId="5D56B49A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76134B3C" w14:textId="625B6916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</w:t>
            </w:r>
          </w:p>
        </w:tc>
      </w:tr>
      <w:tr w:rsidR="0041773C" w:rsidRPr="00BD101E" w14:paraId="3B32FAD7" w14:textId="77777777" w:rsidTr="0041773C">
        <w:trPr>
          <w:cantSplit/>
          <w:trHeight w:val="312"/>
        </w:trPr>
        <w:tc>
          <w:tcPr>
            <w:tcW w:w="314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6B55490C" w14:textId="77777777" w:rsidR="0041773C" w:rsidRPr="00587373" w:rsidRDefault="0041773C" w:rsidP="0041773C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F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14:paraId="41E035B0" w14:textId="77777777" w:rsidR="0041773C" w:rsidRPr="00587373" w:rsidRDefault="0041773C" w:rsidP="0041773C">
            <w:pPr>
              <w:snapToGrid w:val="0"/>
              <w:ind w:left="57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Kroková délka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178832B" w14:textId="77777777" w:rsidR="0041773C" w:rsidRPr="00587373" w:rsidRDefault="0041773C" w:rsidP="0041773C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170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174CE77C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70,5</w:t>
            </w:r>
          </w:p>
        </w:tc>
        <w:tc>
          <w:tcPr>
            <w:tcW w:w="555" w:type="dxa"/>
            <w:vAlign w:val="center"/>
          </w:tcPr>
          <w:p w14:paraId="7C5931DF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71</w:t>
            </w:r>
          </w:p>
        </w:tc>
        <w:tc>
          <w:tcPr>
            <w:tcW w:w="555" w:type="dxa"/>
            <w:vAlign w:val="center"/>
          </w:tcPr>
          <w:p w14:paraId="04DB3033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71,5</w:t>
            </w:r>
          </w:p>
        </w:tc>
        <w:tc>
          <w:tcPr>
            <w:tcW w:w="555" w:type="dxa"/>
            <w:vAlign w:val="center"/>
          </w:tcPr>
          <w:p w14:paraId="67D4D57D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</w:t>
            </w:r>
          </w:p>
        </w:tc>
        <w:tc>
          <w:tcPr>
            <w:tcW w:w="555" w:type="dxa"/>
            <w:vAlign w:val="center"/>
          </w:tcPr>
          <w:p w14:paraId="6B0F08C1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72,5</w:t>
            </w:r>
          </w:p>
        </w:tc>
        <w:tc>
          <w:tcPr>
            <w:tcW w:w="556" w:type="dxa"/>
            <w:vAlign w:val="center"/>
          </w:tcPr>
          <w:p w14:paraId="3ACFC6FB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73</w:t>
            </w:r>
          </w:p>
        </w:tc>
        <w:tc>
          <w:tcPr>
            <w:tcW w:w="555" w:type="dxa"/>
            <w:vAlign w:val="center"/>
          </w:tcPr>
          <w:p w14:paraId="50115031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73,5</w:t>
            </w:r>
          </w:p>
        </w:tc>
        <w:tc>
          <w:tcPr>
            <w:tcW w:w="555" w:type="dxa"/>
            <w:vAlign w:val="center"/>
          </w:tcPr>
          <w:p w14:paraId="433E4CCE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55" w:type="dxa"/>
            <w:vAlign w:val="center"/>
          </w:tcPr>
          <w:p w14:paraId="48154EFB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74,5</w:t>
            </w:r>
          </w:p>
        </w:tc>
        <w:tc>
          <w:tcPr>
            <w:tcW w:w="555" w:type="dxa"/>
            <w:vAlign w:val="center"/>
          </w:tcPr>
          <w:p w14:paraId="7483CC58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75</w:t>
            </w:r>
          </w:p>
        </w:tc>
        <w:tc>
          <w:tcPr>
            <w:tcW w:w="555" w:type="dxa"/>
            <w:vAlign w:val="center"/>
          </w:tcPr>
          <w:p w14:paraId="7F435203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75,5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54AE3BA5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</w:tr>
      <w:tr w:rsidR="0041773C" w:rsidRPr="00BD101E" w14:paraId="399D0EAD" w14:textId="77777777" w:rsidTr="0041773C">
        <w:trPr>
          <w:cantSplit/>
          <w:trHeight w:val="312"/>
        </w:trPr>
        <w:tc>
          <w:tcPr>
            <w:tcW w:w="314" w:type="dxa"/>
            <w:vMerge/>
            <w:tcBorders>
              <w:top w:val="nil"/>
              <w:left w:val="single" w:sz="4" w:space="0" w:color="auto"/>
            </w:tcBorders>
            <w:vAlign w:val="center"/>
          </w:tcPr>
          <w:p w14:paraId="2DCDD20A" w14:textId="77777777" w:rsidR="0041773C" w:rsidRPr="00587373" w:rsidRDefault="0041773C" w:rsidP="0041773C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4BFF8B7F" w14:textId="77777777" w:rsidR="0041773C" w:rsidRPr="00587373" w:rsidRDefault="0041773C" w:rsidP="0041773C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25975404" w14:textId="77777777" w:rsidR="0041773C" w:rsidRPr="00587373" w:rsidRDefault="0041773C" w:rsidP="0041773C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182</w:t>
            </w:r>
          </w:p>
        </w:tc>
        <w:tc>
          <w:tcPr>
            <w:tcW w:w="555" w:type="dxa"/>
            <w:tcBorders>
              <w:left w:val="single" w:sz="12" w:space="0" w:color="auto"/>
            </w:tcBorders>
            <w:vAlign w:val="center"/>
          </w:tcPr>
          <w:p w14:paraId="397EDEDE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77,5</w:t>
            </w:r>
          </w:p>
        </w:tc>
        <w:tc>
          <w:tcPr>
            <w:tcW w:w="555" w:type="dxa"/>
            <w:vAlign w:val="center"/>
          </w:tcPr>
          <w:p w14:paraId="5338B414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78</w:t>
            </w:r>
          </w:p>
        </w:tc>
        <w:tc>
          <w:tcPr>
            <w:tcW w:w="555" w:type="dxa"/>
            <w:vAlign w:val="center"/>
          </w:tcPr>
          <w:p w14:paraId="41613D68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78,5</w:t>
            </w:r>
          </w:p>
        </w:tc>
        <w:tc>
          <w:tcPr>
            <w:tcW w:w="555" w:type="dxa"/>
            <w:vAlign w:val="center"/>
          </w:tcPr>
          <w:p w14:paraId="4A7D85F6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79</w:t>
            </w:r>
          </w:p>
        </w:tc>
        <w:tc>
          <w:tcPr>
            <w:tcW w:w="555" w:type="dxa"/>
            <w:vAlign w:val="center"/>
          </w:tcPr>
          <w:p w14:paraId="4C891DA3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79,5</w:t>
            </w:r>
          </w:p>
        </w:tc>
        <w:tc>
          <w:tcPr>
            <w:tcW w:w="556" w:type="dxa"/>
            <w:vAlign w:val="center"/>
          </w:tcPr>
          <w:p w14:paraId="4342C5F0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55" w:type="dxa"/>
            <w:vAlign w:val="center"/>
          </w:tcPr>
          <w:p w14:paraId="73B06C37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80,5</w:t>
            </w:r>
          </w:p>
        </w:tc>
        <w:tc>
          <w:tcPr>
            <w:tcW w:w="555" w:type="dxa"/>
            <w:vAlign w:val="center"/>
          </w:tcPr>
          <w:p w14:paraId="523466A0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81</w:t>
            </w:r>
          </w:p>
        </w:tc>
        <w:tc>
          <w:tcPr>
            <w:tcW w:w="555" w:type="dxa"/>
            <w:vAlign w:val="center"/>
          </w:tcPr>
          <w:p w14:paraId="3F51F0A6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81,5</w:t>
            </w:r>
          </w:p>
        </w:tc>
        <w:tc>
          <w:tcPr>
            <w:tcW w:w="555" w:type="dxa"/>
            <w:vAlign w:val="center"/>
          </w:tcPr>
          <w:p w14:paraId="4589F90E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82</w:t>
            </w:r>
          </w:p>
        </w:tc>
        <w:tc>
          <w:tcPr>
            <w:tcW w:w="555" w:type="dxa"/>
            <w:vAlign w:val="center"/>
          </w:tcPr>
          <w:p w14:paraId="59246560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82,5</w:t>
            </w:r>
          </w:p>
        </w:tc>
        <w:tc>
          <w:tcPr>
            <w:tcW w:w="556" w:type="dxa"/>
            <w:tcBorders>
              <w:right w:val="single" w:sz="12" w:space="0" w:color="auto"/>
            </w:tcBorders>
            <w:vAlign w:val="center"/>
          </w:tcPr>
          <w:p w14:paraId="6452052A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83</w:t>
            </w:r>
          </w:p>
        </w:tc>
      </w:tr>
      <w:tr w:rsidR="0041773C" w:rsidRPr="00BD101E" w14:paraId="2B2E6FA9" w14:textId="77777777" w:rsidTr="0041773C">
        <w:trPr>
          <w:cantSplit/>
          <w:trHeight w:val="312"/>
        </w:trPr>
        <w:tc>
          <w:tcPr>
            <w:tcW w:w="31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948C455" w14:textId="77777777" w:rsidR="0041773C" w:rsidRPr="00587373" w:rsidRDefault="0041773C" w:rsidP="0041773C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14:paraId="57A0E7A4" w14:textId="77777777" w:rsidR="0041773C" w:rsidRPr="00587373" w:rsidRDefault="0041773C" w:rsidP="0041773C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E35498" w14:textId="77777777" w:rsidR="0041773C" w:rsidRPr="00587373" w:rsidRDefault="0041773C" w:rsidP="0041773C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194</w:t>
            </w:r>
          </w:p>
        </w:tc>
        <w:tc>
          <w:tcPr>
            <w:tcW w:w="55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6313923" w14:textId="77777777" w:rsidR="0041773C" w:rsidRPr="00587373" w:rsidRDefault="0041773C" w:rsidP="0041773C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5969DF76" w14:textId="77777777" w:rsidR="0041773C" w:rsidRPr="00587373" w:rsidRDefault="0041773C" w:rsidP="0041773C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DAE9380" w14:textId="77777777" w:rsidR="0041773C" w:rsidRPr="00587373" w:rsidRDefault="0041773C" w:rsidP="0041773C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3D5D62FA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86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2AAE39E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86,5</w:t>
            </w:r>
          </w:p>
        </w:tc>
        <w:tc>
          <w:tcPr>
            <w:tcW w:w="556" w:type="dxa"/>
            <w:tcBorders>
              <w:bottom w:val="single" w:sz="12" w:space="0" w:color="auto"/>
            </w:tcBorders>
            <w:vAlign w:val="center"/>
          </w:tcPr>
          <w:p w14:paraId="30EAF339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87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081AED8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87,5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4A1D65D7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88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64D8CCFC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88,5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6C3CBE41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89</w:t>
            </w:r>
          </w:p>
        </w:tc>
        <w:tc>
          <w:tcPr>
            <w:tcW w:w="555" w:type="dxa"/>
            <w:tcBorders>
              <w:bottom w:val="single" w:sz="12" w:space="0" w:color="auto"/>
            </w:tcBorders>
            <w:vAlign w:val="center"/>
          </w:tcPr>
          <w:p w14:paraId="715BB43A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89,5</w:t>
            </w:r>
          </w:p>
        </w:tc>
        <w:tc>
          <w:tcPr>
            <w:tcW w:w="5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61E1592" w14:textId="77777777" w:rsidR="0041773C" w:rsidRPr="00587373" w:rsidRDefault="0041773C" w:rsidP="0041773C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90</w:t>
            </w:r>
          </w:p>
        </w:tc>
      </w:tr>
    </w:tbl>
    <w:p w14:paraId="2F7E7645" w14:textId="77777777" w:rsidR="009E1C23" w:rsidRPr="00BD101E" w:rsidRDefault="009E1C23" w:rsidP="009E1C23">
      <w:pPr>
        <w:tabs>
          <w:tab w:val="left" w:pos="1418"/>
        </w:tabs>
        <w:spacing w:before="60"/>
        <w:rPr>
          <w:rFonts w:ascii="Verdana" w:hAnsi="Verdana" w:cs="Arial"/>
        </w:rPr>
      </w:pPr>
      <w:r w:rsidRPr="00BD101E">
        <w:rPr>
          <w:rFonts w:ascii="Verdana" w:hAnsi="Verdana" w:cs="Arial"/>
        </w:rPr>
        <w:t>Poznámky:</w:t>
      </w:r>
      <w:r w:rsidRPr="00BD101E">
        <w:rPr>
          <w:rFonts w:ascii="Verdana" w:hAnsi="Verdana" w:cs="Arial"/>
        </w:rPr>
        <w:tab/>
        <w:t>Kontrolní rozměry jsou uvedeny v cm, tolerance rozměrů: ±</w:t>
      </w:r>
      <w:proofErr w:type="gramStart"/>
      <w:r w:rsidRPr="00BD101E">
        <w:rPr>
          <w:rFonts w:ascii="Verdana" w:hAnsi="Verdana" w:cs="Arial"/>
        </w:rPr>
        <w:t>2%</w:t>
      </w:r>
      <w:proofErr w:type="gramEnd"/>
      <w:r w:rsidRPr="00BD101E">
        <w:rPr>
          <w:rFonts w:ascii="Verdana" w:hAnsi="Verdana" w:cs="Arial"/>
        </w:rPr>
        <w:t>.</w:t>
      </w:r>
      <w:r w:rsidRPr="00BD101E">
        <w:rPr>
          <w:rFonts w:ascii="Verdana" w:hAnsi="Verdana" w:cs="Arial"/>
        </w:rPr>
        <w:br/>
      </w:r>
      <w:r w:rsidRPr="00BD101E">
        <w:rPr>
          <w:rFonts w:ascii="Verdana" w:hAnsi="Verdana" w:cs="Arial"/>
        </w:rPr>
        <w:tab/>
        <w:t xml:space="preserve">Obvod stehna (C) se měří </w:t>
      </w:r>
      <w:proofErr w:type="gramStart"/>
      <w:r w:rsidRPr="00BD101E">
        <w:rPr>
          <w:rFonts w:ascii="Verdana" w:hAnsi="Verdana" w:cs="Arial"/>
        </w:rPr>
        <w:t>5cm</w:t>
      </w:r>
      <w:proofErr w:type="gramEnd"/>
      <w:r w:rsidRPr="00BD101E">
        <w:rPr>
          <w:rFonts w:ascii="Verdana" w:hAnsi="Verdana" w:cs="Arial"/>
        </w:rPr>
        <w:t xml:space="preserve"> pod rozkrokem.</w:t>
      </w:r>
    </w:p>
    <w:p w14:paraId="51BEC530" w14:textId="77777777" w:rsidR="000A6A5A" w:rsidRDefault="000A6A5A" w:rsidP="009E1C23">
      <w:pPr>
        <w:rPr>
          <w:rFonts w:ascii="Verdana" w:hAnsi="Verdana" w:cs="Arial"/>
          <w:b/>
        </w:rPr>
      </w:pPr>
    </w:p>
    <w:p w14:paraId="5BDB8D90" w14:textId="10449C8D" w:rsidR="009E1C23" w:rsidRPr="00BD101E" w:rsidRDefault="009E1C23" w:rsidP="009E1C23">
      <w:pPr>
        <w:rPr>
          <w:rFonts w:ascii="Verdana" w:hAnsi="Verdana" w:cs="Arial"/>
          <w:b/>
        </w:rPr>
      </w:pPr>
      <w:r w:rsidRPr="00BD101E">
        <w:rPr>
          <w:rFonts w:ascii="Verdana" w:hAnsi="Verdana" w:cs="Arial"/>
          <w:b/>
        </w:rPr>
        <w:t>Kalhoty pracovní výstražné s náprsenkou</w:t>
      </w:r>
    </w:p>
    <w:p w14:paraId="10D2C294" w14:textId="333687E5" w:rsidR="009E1C23" w:rsidRPr="00BD101E" w:rsidRDefault="000A6A5A" w:rsidP="009E1C23">
      <w:pPr>
        <w:rPr>
          <w:rFonts w:ascii="Verdana" w:hAnsi="Verdana" w:cs="Arial"/>
        </w:rPr>
      </w:pPr>
      <w:r w:rsidRPr="00CC6FD4">
        <w:rPr>
          <w:noProof/>
        </w:rPr>
        <w:drawing>
          <wp:anchor distT="0" distB="0" distL="114300" distR="114300" simplePos="0" relativeHeight="251662336" behindDoc="0" locked="0" layoutInCell="1" allowOverlap="1" wp14:anchorId="4ABDFE93" wp14:editId="59750BDD">
            <wp:simplePos x="0" y="0"/>
            <wp:positionH relativeFrom="page">
              <wp:posOffset>2505075</wp:posOffset>
            </wp:positionH>
            <wp:positionV relativeFrom="paragraph">
              <wp:posOffset>90694</wp:posOffset>
            </wp:positionV>
            <wp:extent cx="2726055" cy="3360373"/>
            <wp:effectExtent l="0" t="0" r="0" b="0"/>
            <wp:wrapNone/>
            <wp:docPr id="661068169" name="Obrázek 5" descr="Obsah obrázku desig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068169" name="Obrázek 5" descr="Obsah obrázku design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948" cy="3361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7F6583" w14:textId="124B3F09" w:rsidR="009E1C23" w:rsidRPr="00BD101E" w:rsidRDefault="009E1C23" w:rsidP="009E1C23">
      <w:pPr>
        <w:jc w:val="center"/>
        <w:rPr>
          <w:rFonts w:ascii="Verdana" w:hAnsi="Verdana" w:cs="Arial"/>
        </w:rPr>
      </w:pPr>
    </w:p>
    <w:p w14:paraId="3265F97B" w14:textId="0FD9D29B" w:rsidR="009E1C23" w:rsidRPr="00BD101E" w:rsidRDefault="009E1C23" w:rsidP="009E1C23">
      <w:pPr>
        <w:rPr>
          <w:rFonts w:ascii="Verdana" w:hAnsi="Verdana" w:cs="Arial"/>
        </w:rPr>
      </w:pPr>
    </w:p>
    <w:p w14:paraId="0D20A194" w14:textId="6D7B87A6" w:rsidR="009E1C23" w:rsidRDefault="009E1C23" w:rsidP="009E1C23">
      <w:pPr>
        <w:rPr>
          <w:rFonts w:ascii="Verdana" w:hAnsi="Verdana" w:cs="Arial"/>
          <w:b/>
        </w:rPr>
      </w:pPr>
    </w:p>
    <w:p w14:paraId="37E36B18" w14:textId="77777777" w:rsidR="009E1C23" w:rsidRDefault="009E1C23" w:rsidP="009E1C23">
      <w:pPr>
        <w:rPr>
          <w:rFonts w:ascii="Verdana" w:hAnsi="Verdana" w:cs="Arial"/>
          <w:b/>
        </w:rPr>
      </w:pPr>
    </w:p>
    <w:p w14:paraId="2A903C04" w14:textId="77777777" w:rsidR="009E1C23" w:rsidRDefault="009E1C23" w:rsidP="009E1C23">
      <w:pPr>
        <w:rPr>
          <w:rFonts w:ascii="Verdana" w:hAnsi="Verdana" w:cs="Arial"/>
          <w:b/>
        </w:rPr>
      </w:pPr>
    </w:p>
    <w:p w14:paraId="7A5B41C3" w14:textId="77777777" w:rsidR="009E1C23" w:rsidRDefault="009E1C23" w:rsidP="009E1C23">
      <w:pPr>
        <w:rPr>
          <w:rFonts w:ascii="Verdana" w:hAnsi="Verdana" w:cs="Arial"/>
          <w:b/>
        </w:rPr>
      </w:pPr>
    </w:p>
    <w:p w14:paraId="19F6CDA7" w14:textId="77777777" w:rsidR="009E1C23" w:rsidRDefault="009E1C23" w:rsidP="009E1C23">
      <w:pPr>
        <w:rPr>
          <w:rFonts w:ascii="Verdana" w:hAnsi="Verdana" w:cs="Arial"/>
          <w:b/>
        </w:rPr>
      </w:pPr>
    </w:p>
    <w:p w14:paraId="2C3C443B" w14:textId="77777777" w:rsidR="009E1C23" w:rsidRDefault="009E1C23" w:rsidP="009E1C23">
      <w:pPr>
        <w:rPr>
          <w:rFonts w:ascii="Verdana" w:hAnsi="Verdana" w:cs="Arial"/>
          <w:b/>
        </w:rPr>
      </w:pPr>
    </w:p>
    <w:p w14:paraId="170C9B3E" w14:textId="77777777" w:rsidR="0043783B" w:rsidRDefault="0043783B" w:rsidP="009E1C23">
      <w:pPr>
        <w:rPr>
          <w:rFonts w:ascii="Verdana" w:hAnsi="Verdana" w:cs="Arial"/>
          <w:b/>
        </w:rPr>
      </w:pPr>
    </w:p>
    <w:p w14:paraId="17CBDF11" w14:textId="77777777" w:rsidR="00587373" w:rsidRDefault="00587373" w:rsidP="009E1C23">
      <w:pPr>
        <w:rPr>
          <w:rFonts w:ascii="Verdana" w:hAnsi="Verdana" w:cs="Arial"/>
          <w:b/>
        </w:rPr>
      </w:pPr>
    </w:p>
    <w:p w14:paraId="1F1246A1" w14:textId="06CDBC30" w:rsidR="009E1C23" w:rsidRPr="00BD101E" w:rsidRDefault="009E1C23" w:rsidP="009E1C23">
      <w:pPr>
        <w:rPr>
          <w:rFonts w:ascii="Verdana" w:hAnsi="Verdana" w:cs="Arial"/>
          <w:b/>
        </w:rPr>
      </w:pPr>
      <w:r w:rsidRPr="00BD101E">
        <w:rPr>
          <w:rFonts w:ascii="Verdana" w:hAnsi="Verdana" w:cs="Arial"/>
          <w:b/>
        </w:rPr>
        <w:lastRenderedPageBreak/>
        <w:t>Kalhoty pracovní výstražné s</w:t>
      </w:r>
      <w:r w:rsidR="004D6FAB">
        <w:rPr>
          <w:rFonts w:ascii="Verdana" w:hAnsi="Verdana" w:cs="Arial"/>
          <w:b/>
        </w:rPr>
        <w:t> </w:t>
      </w:r>
      <w:r w:rsidRPr="00BD101E">
        <w:rPr>
          <w:rFonts w:ascii="Verdana" w:hAnsi="Verdana" w:cs="Arial"/>
          <w:b/>
        </w:rPr>
        <w:t>náprsenkou</w:t>
      </w:r>
      <w:r w:rsidR="004D6FAB">
        <w:rPr>
          <w:rFonts w:ascii="Verdana" w:hAnsi="Verdana" w:cs="Arial"/>
          <w:b/>
        </w:rPr>
        <w:t>:</w:t>
      </w:r>
    </w:p>
    <w:tbl>
      <w:tblPr>
        <w:tblW w:w="8814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246"/>
        <w:gridCol w:w="425"/>
        <w:gridCol w:w="709"/>
        <w:gridCol w:w="567"/>
        <w:gridCol w:w="708"/>
        <w:gridCol w:w="567"/>
        <w:gridCol w:w="426"/>
        <w:gridCol w:w="425"/>
        <w:gridCol w:w="567"/>
        <w:gridCol w:w="567"/>
        <w:gridCol w:w="567"/>
        <w:gridCol w:w="567"/>
        <w:gridCol w:w="567"/>
        <w:gridCol w:w="567"/>
      </w:tblGrid>
      <w:tr w:rsidR="009E1C23" w:rsidRPr="00587373" w14:paraId="29E010EE" w14:textId="77777777" w:rsidTr="00587373">
        <w:trPr>
          <w:cantSplit/>
          <w:trHeight w:val="313"/>
        </w:trPr>
        <w:tc>
          <w:tcPr>
            <w:tcW w:w="15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2C5500" w14:textId="77777777" w:rsidR="009E1C23" w:rsidRPr="00587373" w:rsidRDefault="009E1C23" w:rsidP="003362EB">
            <w:pPr>
              <w:snapToGrid w:val="0"/>
              <w:ind w:left="57" w:right="57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Kontrol. rozměr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EC5918F" w14:textId="77777777" w:rsidR="009E1C23" w:rsidRPr="00587373" w:rsidRDefault="009E1C23" w:rsidP="003362EB">
            <w:pPr>
              <w:snapToGrid w:val="0"/>
              <w:spacing w:line="200" w:lineRule="exact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výšková skupina</w:t>
            </w:r>
          </w:p>
        </w:tc>
        <w:tc>
          <w:tcPr>
            <w:tcW w:w="6804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C6DC309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velikost</w:t>
            </w:r>
          </w:p>
        </w:tc>
      </w:tr>
      <w:tr w:rsidR="009E1C23" w:rsidRPr="00587373" w14:paraId="71E91B11" w14:textId="77777777" w:rsidTr="00587373">
        <w:trPr>
          <w:cantSplit/>
          <w:trHeight w:val="609"/>
        </w:trPr>
        <w:tc>
          <w:tcPr>
            <w:tcW w:w="15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13F63A14" w14:textId="77777777" w:rsidR="009E1C23" w:rsidRPr="00587373" w:rsidRDefault="009E1C23" w:rsidP="003362EB">
            <w:pPr>
              <w:snapToGrid w:val="0"/>
              <w:ind w:left="113" w:right="113"/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681ECCE8" w14:textId="77777777" w:rsidR="009E1C23" w:rsidRPr="00587373" w:rsidRDefault="009E1C23" w:rsidP="003362EB">
            <w:pPr>
              <w:snapToGrid w:val="0"/>
              <w:ind w:left="113" w:right="113"/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A7D09A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42-84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0FA6223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44-88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14:paraId="6093A96A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46-92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BD71E81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48-96</w:t>
            </w:r>
          </w:p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14:paraId="26B9E9EC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50-100</w:t>
            </w: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14:paraId="454FB8E8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52-104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E7582A3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54-108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1D215F57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56-112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45341F5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58-116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29161412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60-120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4F0CB5A1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62-124</w:t>
            </w: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5A0B915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64-128</w:t>
            </w:r>
          </w:p>
        </w:tc>
      </w:tr>
      <w:tr w:rsidR="009E1C23" w:rsidRPr="00587373" w14:paraId="243D2338" w14:textId="77777777" w:rsidTr="00587373">
        <w:trPr>
          <w:trHeight w:val="312"/>
        </w:trPr>
        <w:tc>
          <w:tcPr>
            <w:tcW w:w="3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C03D1C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A</w:t>
            </w:r>
          </w:p>
        </w:tc>
        <w:tc>
          <w:tcPr>
            <w:tcW w:w="1246" w:type="dxa"/>
            <w:tcBorders>
              <w:top w:val="single" w:sz="12" w:space="0" w:color="auto"/>
            </w:tcBorders>
            <w:vAlign w:val="center"/>
          </w:tcPr>
          <w:p w14:paraId="67F51E3B" w14:textId="77777777" w:rsidR="009E1C23" w:rsidRPr="00587373" w:rsidRDefault="009E1C23" w:rsidP="003362EB">
            <w:pPr>
              <w:tabs>
                <w:tab w:val="right" w:pos="3398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obvod pasu</w:t>
            </w:r>
          </w:p>
        </w:tc>
        <w:tc>
          <w:tcPr>
            <w:tcW w:w="42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95AD14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61DA478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39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A3B5F04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41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32B90AF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44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7FE6C938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47</w:t>
            </w: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14:paraId="53C2769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51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14:paraId="664C1B1A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53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0B8A0A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55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15F79882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57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56A28067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59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324CCB4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62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25CDF4B4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65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93152AA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68</w:t>
            </w:r>
          </w:p>
        </w:tc>
      </w:tr>
      <w:tr w:rsidR="009E1C23" w:rsidRPr="00587373" w14:paraId="3AA9B7D6" w14:textId="77777777" w:rsidTr="00587373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14:paraId="587CDE8E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B</w:t>
            </w:r>
          </w:p>
        </w:tc>
        <w:tc>
          <w:tcPr>
            <w:tcW w:w="1246" w:type="dxa"/>
            <w:vAlign w:val="center"/>
          </w:tcPr>
          <w:p w14:paraId="4972C4CD" w14:textId="77777777" w:rsidR="009E1C23" w:rsidRPr="00587373" w:rsidRDefault="009E1C23" w:rsidP="003362EB">
            <w:pPr>
              <w:tabs>
                <w:tab w:val="right" w:pos="3398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obvod sedu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2F4D6CC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15E1204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47</w:t>
            </w:r>
          </w:p>
        </w:tc>
        <w:tc>
          <w:tcPr>
            <w:tcW w:w="567" w:type="dxa"/>
            <w:vAlign w:val="center"/>
          </w:tcPr>
          <w:p w14:paraId="78A051A1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49</w:t>
            </w:r>
          </w:p>
        </w:tc>
        <w:tc>
          <w:tcPr>
            <w:tcW w:w="708" w:type="dxa"/>
            <w:vAlign w:val="center"/>
          </w:tcPr>
          <w:p w14:paraId="396887C6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51</w:t>
            </w:r>
          </w:p>
        </w:tc>
        <w:tc>
          <w:tcPr>
            <w:tcW w:w="567" w:type="dxa"/>
            <w:vAlign w:val="center"/>
          </w:tcPr>
          <w:p w14:paraId="7A2D7B30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53</w:t>
            </w:r>
          </w:p>
        </w:tc>
        <w:tc>
          <w:tcPr>
            <w:tcW w:w="426" w:type="dxa"/>
            <w:vAlign w:val="center"/>
          </w:tcPr>
          <w:p w14:paraId="3DDBCC7C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</w:t>
            </w:r>
          </w:p>
        </w:tc>
        <w:tc>
          <w:tcPr>
            <w:tcW w:w="425" w:type="dxa"/>
            <w:vAlign w:val="center"/>
          </w:tcPr>
          <w:p w14:paraId="34408831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58</w:t>
            </w:r>
          </w:p>
        </w:tc>
        <w:tc>
          <w:tcPr>
            <w:tcW w:w="567" w:type="dxa"/>
            <w:vAlign w:val="center"/>
          </w:tcPr>
          <w:p w14:paraId="2AB57CC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59</w:t>
            </w:r>
          </w:p>
        </w:tc>
        <w:tc>
          <w:tcPr>
            <w:tcW w:w="567" w:type="dxa"/>
            <w:vAlign w:val="center"/>
          </w:tcPr>
          <w:p w14:paraId="0F814C0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61</w:t>
            </w:r>
          </w:p>
        </w:tc>
        <w:tc>
          <w:tcPr>
            <w:tcW w:w="567" w:type="dxa"/>
            <w:vAlign w:val="center"/>
          </w:tcPr>
          <w:p w14:paraId="6E4F02B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63</w:t>
            </w:r>
          </w:p>
        </w:tc>
        <w:tc>
          <w:tcPr>
            <w:tcW w:w="567" w:type="dxa"/>
            <w:vAlign w:val="center"/>
          </w:tcPr>
          <w:p w14:paraId="6828BDBC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65</w:t>
            </w:r>
          </w:p>
        </w:tc>
        <w:tc>
          <w:tcPr>
            <w:tcW w:w="567" w:type="dxa"/>
            <w:vAlign w:val="center"/>
          </w:tcPr>
          <w:p w14:paraId="7E03D49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3FFE2B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</w:t>
            </w:r>
          </w:p>
        </w:tc>
      </w:tr>
      <w:tr w:rsidR="009E1C23" w:rsidRPr="00587373" w14:paraId="51502B03" w14:textId="77777777" w:rsidTr="00587373">
        <w:trPr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14:paraId="1BFE647C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C</w:t>
            </w:r>
          </w:p>
        </w:tc>
        <w:tc>
          <w:tcPr>
            <w:tcW w:w="1246" w:type="dxa"/>
            <w:vAlign w:val="center"/>
          </w:tcPr>
          <w:p w14:paraId="0961B76D" w14:textId="77777777" w:rsidR="009E1C23" w:rsidRPr="00587373" w:rsidRDefault="009E1C23" w:rsidP="003362EB">
            <w:pPr>
              <w:tabs>
                <w:tab w:val="right" w:pos="3398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obvod stehna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04C683ED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4EBFDED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31</w:t>
            </w:r>
          </w:p>
        </w:tc>
        <w:tc>
          <w:tcPr>
            <w:tcW w:w="567" w:type="dxa"/>
            <w:vAlign w:val="center"/>
          </w:tcPr>
          <w:p w14:paraId="31D47303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32</w:t>
            </w:r>
          </w:p>
        </w:tc>
        <w:tc>
          <w:tcPr>
            <w:tcW w:w="708" w:type="dxa"/>
            <w:vAlign w:val="center"/>
          </w:tcPr>
          <w:p w14:paraId="3E4D0791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33</w:t>
            </w:r>
          </w:p>
        </w:tc>
        <w:tc>
          <w:tcPr>
            <w:tcW w:w="567" w:type="dxa"/>
            <w:vAlign w:val="center"/>
          </w:tcPr>
          <w:p w14:paraId="2C28187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34</w:t>
            </w:r>
          </w:p>
        </w:tc>
        <w:tc>
          <w:tcPr>
            <w:tcW w:w="426" w:type="dxa"/>
            <w:vAlign w:val="center"/>
          </w:tcPr>
          <w:p w14:paraId="193FA8C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35</w:t>
            </w:r>
          </w:p>
        </w:tc>
        <w:tc>
          <w:tcPr>
            <w:tcW w:w="425" w:type="dxa"/>
            <w:vAlign w:val="center"/>
          </w:tcPr>
          <w:p w14:paraId="3A3ADDC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35</w:t>
            </w:r>
          </w:p>
        </w:tc>
        <w:tc>
          <w:tcPr>
            <w:tcW w:w="567" w:type="dxa"/>
            <w:vAlign w:val="center"/>
          </w:tcPr>
          <w:p w14:paraId="7F5B861D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36</w:t>
            </w:r>
          </w:p>
        </w:tc>
        <w:tc>
          <w:tcPr>
            <w:tcW w:w="567" w:type="dxa"/>
            <w:vAlign w:val="center"/>
          </w:tcPr>
          <w:p w14:paraId="753510C6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38</w:t>
            </w:r>
          </w:p>
        </w:tc>
        <w:tc>
          <w:tcPr>
            <w:tcW w:w="567" w:type="dxa"/>
            <w:vAlign w:val="center"/>
          </w:tcPr>
          <w:p w14:paraId="0FD1811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39</w:t>
            </w:r>
          </w:p>
        </w:tc>
        <w:tc>
          <w:tcPr>
            <w:tcW w:w="567" w:type="dxa"/>
            <w:vAlign w:val="center"/>
          </w:tcPr>
          <w:p w14:paraId="7351AD8F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40</w:t>
            </w:r>
          </w:p>
        </w:tc>
        <w:tc>
          <w:tcPr>
            <w:tcW w:w="567" w:type="dxa"/>
            <w:vAlign w:val="center"/>
          </w:tcPr>
          <w:p w14:paraId="1F7C4A3A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E384F8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42</w:t>
            </w:r>
          </w:p>
        </w:tc>
      </w:tr>
      <w:tr w:rsidR="009E1C23" w:rsidRPr="00587373" w14:paraId="207DA2DB" w14:textId="77777777" w:rsidTr="00587373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B8EEFD4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D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05935469" w14:textId="77777777" w:rsidR="009E1C23" w:rsidRPr="00587373" w:rsidRDefault="009E1C23" w:rsidP="003362EB">
            <w:pPr>
              <w:tabs>
                <w:tab w:val="right" w:pos="3398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dolní obvod nohavice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001A030F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00F411CC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22,5</w:t>
            </w:r>
          </w:p>
        </w:tc>
        <w:tc>
          <w:tcPr>
            <w:tcW w:w="567" w:type="dxa"/>
            <w:vAlign w:val="center"/>
          </w:tcPr>
          <w:p w14:paraId="2E5B6D31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22,5</w:t>
            </w:r>
          </w:p>
        </w:tc>
        <w:tc>
          <w:tcPr>
            <w:tcW w:w="708" w:type="dxa"/>
            <w:vAlign w:val="center"/>
          </w:tcPr>
          <w:p w14:paraId="0478CDDA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23</w:t>
            </w:r>
          </w:p>
        </w:tc>
        <w:tc>
          <w:tcPr>
            <w:tcW w:w="567" w:type="dxa"/>
            <w:vAlign w:val="center"/>
          </w:tcPr>
          <w:p w14:paraId="297DE336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23</w:t>
            </w:r>
          </w:p>
        </w:tc>
        <w:tc>
          <w:tcPr>
            <w:tcW w:w="426" w:type="dxa"/>
            <w:vAlign w:val="center"/>
          </w:tcPr>
          <w:p w14:paraId="5D825F3D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425" w:type="dxa"/>
            <w:vAlign w:val="center"/>
          </w:tcPr>
          <w:p w14:paraId="6D8C921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67" w:type="dxa"/>
            <w:vAlign w:val="center"/>
          </w:tcPr>
          <w:p w14:paraId="44CD1130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67" w:type="dxa"/>
            <w:vAlign w:val="center"/>
          </w:tcPr>
          <w:p w14:paraId="0A19251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67" w:type="dxa"/>
            <w:vAlign w:val="center"/>
          </w:tcPr>
          <w:p w14:paraId="01B0EE94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67" w:type="dxa"/>
            <w:vAlign w:val="center"/>
          </w:tcPr>
          <w:p w14:paraId="7BBD439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67" w:type="dxa"/>
            <w:vAlign w:val="center"/>
          </w:tcPr>
          <w:p w14:paraId="26D7991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24,4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8188A47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24,5</w:t>
            </w:r>
          </w:p>
        </w:tc>
      </w:tr>
      <w:tr w:rsidR="004D6FAB" w:rsidRPr="00587373" w14:paraId="455E6C63" w14:textId="77777777" w:rsidTr="00587373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  <w:bottom w:val="nil"/>
            </w:tcBorders>
            <w:vAlign w:val="center"/>
          </w:tcPr>
          <w:p w14:paraId="48F686CD" w14:textId="77777777" w:rsidR="004D6FAB" w:rsidRPr="00587373" w:rsidRDefault="004D6FAB" w:rsidP="004D6FA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246" w:type="dxa"/>
            <w:tcBorders>
              <w:bottom w:val="nil"/>
            </w:tcBorders>
            <w:vAlign w:val="center"/>
          </w:tcPr>
          <w:p w14:paraId="349E3021" w14:textId="77777777" w:rsidR="004D6FAB" w:rsidRPr="00587373" w:rsidRDefault="004D6FAB" w:rsidP="004D6FAB">
            <w:pPr>
              <w:tabs>
                <w:tab w:val="right" w:pos="3398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33A92AAB" w14:textId="4E0CEB44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158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7BD6C34D" w14:textId="60AA7335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67" w:type="dxa"/>
            <w:vAlign w:val="center"/>
          </w:tcPr>
          <w:p w14:paraId="790F515D" w14:textId="06129A7D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708" w:type="dxa"/>
            <w:vAlign w:val="center"/>
          </w:tcPr>
          <w:p w14:paraId="5BB1484E" w14:textId="12BD65E9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67" w:type="dxa"/>
            <w:vAlign w:val="center"/>
          </w:tcPr>
          <w:p w14:paraId="3B2FCB5A" w14:textId="06FB4D7A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426" w:type="dxa"/>
            <w:vAlign w:val="center"/>
          </w:tcPr>
          <w:p w14:paraId="33990E91" w14:textId="71D7ECC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425" w:type="dxa"/>
            <w:vAlign w:val="center"/>
          </w:tcPr>
          <w:p w14:paraId="11D0A679" w14:textId="03A375A0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67" w:type="dxa"/>
            <w:vAlign w:val="center"/>
          </w:tcPr>
          <w:p w14:paraId="0C8F229D" w14:textId="30E41AD2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67" w:type="dxa"/>
            <w:vAlign w:val="center"/>
          </w:tcPr>
          <w:p w14:paraId="6A2F8C6B" w14:textId="39E5BDC3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67" w:type="dxa"/>
            <w:vAlign w:val="center"/>
          </w:tcPr>
          <w:p w14:paraId="3D2AC53B" w14:textId="3DADA2A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67" w:type="dxa"/>
            <w:vAlign w:val="center"/>
          </w:tcPr>
          <w:p w14:paraId="2CDD328A" w14:textId="4945BF14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67" w:type="dxa"/>
            <w:vAlign w:val="center"/>
          </w:tcPr>
          <w:p w14:paraId="3CE8A443" w14:textId="13C03703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3F266CC" w14:textId="500B3246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102</w:t>
            </w:r>
          </w:p>
        </w:tc>
      </w:tr>
      <w:tr w:rsidR="004D6FAB" w:rsidRPr="00587373" w14:paraId="341F1F52" w14:textId="77777777" w:rsidTr="00587373">
        <w:trPr>
          <w:cantSplit/>
          <w:trHeight w:val="312"/>
        </w:trPr>
        <w:tc>
          <w:tcPr>
            <w:tcW w:w="339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14:paraId="0EDD75F7" w14:textId="77777777" w:rsidR="004D6FAB" w:rsidRPr="00587373" w:rsidRDefault="004D6FAB" w:rsidP="004D6FA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E</w:t>
            </w:r>
          </w:p>
        </w:tc>
        <w:tc>
          <w:tcPr>
            <w:tcW w:w="1246" w:type="dxa"/>
            <w:vMerge w:val="restart"/>
            <w:tcBorders>
              <w:top w:val="nil"/>
            </w:tcBorders>
            <w:vAlign w:val="center"/>
          </w:tcPr>
          <w:p w14:paraId="6103465E" w14:textId="77777777" w:rsidR="004D6FAB" w:rsidRPr="00587373" w:rsidRDefault="004D6FAB" w:rsidP="004D6FAB">
            <w:pPr>
              <w:tabs>
                <w:tab w:val="right" w:pos="3398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Boční délka kalhot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5AF627B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170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4461FCD3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67" w:type="dxa"/>
            <w:vAlign w:val="center"/>
          </w:tcPr>
          <w:p w14:paraId="7E2CF2F4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708" w:type="dxa"/>
            <w:vAlign w:val="center"/>
          </w:tcPr>
          <w:p w14:paraId="1D7185B6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67" w:type="dxa"/>
            <w:vAlign w:val="center"/>
          </w:tcPr>
          <w:p w14:paraId="27234F64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426" w:type="dxa"/>
            <w:vAlign w:val="center"/>
          </w:tcPr>
          <w:p w14:paraId="10A9729E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425" w:type="dxa"/>
            <w:vAlign w:val="center"/>
          </w:tcPr>
          <w:p w14:paraId="4F9ECF38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67" w:type="dxa"/>
            <w:vAlign w:val="center"/>
          </w:tcPr>
          <w:p w14:paraId="1A807D8C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67" w:type="dxa"/>
            <w:vAlign w:val="center"/>
          </w:tcPr>
          <w:p w14:paraId="4E5D3468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67" w:type="dxa"/>
            <w:vAlign w:val="center"/>
          </w:tcPr>
          <w:p w14:paraId="68B05DBC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67" w:type="dxa"/>
            <w:vAlign w:val="center"/>
          </w:tcPr>
          <w:p w14:paraId="5108DAF9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67" w:type="dxa"/>
            <w:vAlign w:val="center"/>
          </w:tcPr>
          <w:p w14:paraId="5BC56EF4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03E6114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101</w:t>
            </w:r>
          </w:p>
        </w:tc>
      </w:tr>
      <w:tr w:rsidR="004D6FAB" w:rsidRPr="00587373" w14:paraId="02D2C615" w14:textId="77777777" w:rsidTr="00587373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14:paraId="29016B93" w14:textId="77777777" w:rsidR="004D6FAB" w:rsidRPr="00587373" w:rsidRDefault="004D6FAB" w:rsidP="004D6FA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246" w:type="dxa"/>
            <w:vMerge/>
            <w:vAlign w:val="center"/>
          </w:tcPr>
          <w:p w14:paraId="3688B7A0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35F94B12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37C1B221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67" w:type="dxa"/>
            <w:vAlign w:val="center"/>
          </w:tcPr>
          <w:p w14:paraId="1CDB657F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708" w:type="dxa"/>
            <w:vAlign w:val="center"/>
          </w:tcPr>
          <w:p w14:paraId="27D173E2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67" w:type="dxa"/>
            <w:vAlign w:val="center"/>
          </w:tcPr>
          <w:p w14:paraId="2957682A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426" w:type="dxa"/>
            <w:vAlign w:val="center"/>
          </w:tcPr>
          <w:p w14:paraId="1943DC8A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425" w:type="dxa"/>
            <w:vAlign w:val="center"/>
          </w:tcPr>
          <w:p w14:paraId="5B706655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67" w:type="dxa"/>
            <w:vAlign w:val="center"/>
          </w:tcPr>
          <w:p w14:paraId="0212C0AC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67" w:type="dxa"/>
            <w:vAlign w:val="center"/>
          </w:tcPr>
          <w:p w14:paraId="24762847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67" w:type="dxa"/>
            <w:vAlign w:val="center"/>
          </w:tcPr>
          <w:p w14:paraId="63F4028F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67" w:type="dxa"/>
            <w:vAlign w:val="center"/>
          </w:tcPr>
          <w:p w14:paraId="231325D5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67" w:type="dxa"/>
            <w:vAlign w:val="center"/>
          </w:tcPr>
          <w:p w14:paraId="309F15DA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2160BE2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110</w:t>
            </w:r>
          </w:p>
        </w:tc>
      </w:tr>
      <w:tr w:rsidR="004D6FAB" w:rsidRPr="00587373" w14:paraId="30EECE4D" w14:textId="77777777" w:rsidTr="00587373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B05B319" w14:textId="77777777" w:rsidR="004D6FAB" w:rsidRPr="00587373" w:rsidRDefault="004D6FAB" w:rsidP="004D6FA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246" w:type="dxa"/>
            <w:vMerge/>
            <w:tcBorders>
              <w:bottom w:val="single" w:sz="4" w:space="0" w:color="auto"/>
            </w:tcBorders>
            <w:vAlign w:val="center"/>
          </w:tcPr>
          <w:p w14:paraId="54B4AB03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32117645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194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62F30949" w14:textId="77777777" w:rsidR="004D6FAB" w:rsidRPr="00587373" w:rsidRDefault="004D6FAB" w:rsidP="004D6FAB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67" w:type="dxa"/>
            <w:vAlign w:val="center"/>
          </w:tcPr>
          <w:p w14:paraId="20B815A8" w14:textId="77777777" w:rsidR="004D6FAB" w:rsidRPr="00587373" w:rsidRDefault="004D6FAB" w:rsidP="004D6FAB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708" w:type="dxa"/>
            <w:vAlign w:val="center"/>
          </w:tcPr>
          <w:p w14:paraId="5123833B" w14:textId="77777777" w:rsidR="004D6FAB" w:rsidRPr="00587373" w:rsidRDefault="004D6FAB" w:rsidP="004D6FAB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67" w:type="dxa"/>
            <w:vAlign w:val="center"/>
          </w:tcPr>
          <w:p w14:paraId="5A6E46EC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426" w:type="dxa"/>
            <w:vAlign w:val="center"/>
          </w:tcPr>
          <w:p w14:paraId="53A3B96E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425" w:type="dxa"/>
            <w:vAlign w:val="center"/>
          </w:tcPr>
          <w:p w14:paraId="4B0D87CD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67" w:type="dxa"/>
            <w:vAlign w:val="center"/>
          </w:tcPr>
          <w:p w14:paraId="611FB151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67" w:type="dxa"/>
            <w:vAlign w:val="center"/>
          </w:tcPr>
          <w:p w14:paraId="17E25535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67" w:type="dxa"/>
            <w:vAlign w:val="center"/>
          </w:tcPr>
          <w:p w14:paraId="60EB917E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67" w:type="dxa"/>
            <w:vAlign w:val="center"/>
          </w:tcPr>
          <w:p w14:paraId="4839744D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67" w:type="dxa"/>
            <w:vAlign w:val="center"/>
          </w:tcPr>
          <w:p w14:paraId="5F2F8C88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E2F2016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119</w:t>
            </w:r>
          </w:p>
        </w:tc>
      </w:tr>
      <w:tr w:rsidR="004D6FAB" w:rsidRPr="00587373" w14:paraId="6B2DC316" w14:textId="77777777" w:rsidTr="00587373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  <w:bottom w:val="nil"/>
            </w:tcBorders>
            <w:vAlign w:val="center"/>
          </w:tcPr>
          <w:p w14:paraId="7443E050" w14:textId="77777777" w:rsidR="004D6FAB" w:rsidRPr="00587373" w:rsidRDefault="004D6FAB" w:rsidP="004D6FA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246" w:type="dxa"/>
            <w:tcBorders>
              <w:bottom w:val="nil"/>
            </w:tcBorders>
            <w:vAlign w:val="center"/>
          </w:tcPr>
          <w:p w14:paraId="6B014D3A" w14:textId="77777777" w:rsidR="004D6FAB" w:rsidRPr="00587373" w:rsidRDefault="004D6FAB" w:rsidP="004D6FAB">
            <w:pPr>
              <w:tabs>
                <w:tab w:val="right" w:pos="3398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2BFCA721" w14:textId="69B9A808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158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16A4569C" w14:textId="12703A70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67" w:type="dxa"/>
            <w:vAlign w:val="center"/>
          </w:tcPr>
          <w:p w14:paraId="399B6C4C" w14:textId="767E9401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708" w:type="dxa"/>
            <w:vAlign w:val="center"/>
          </w:tcPr>
          <w:p w14:paraId="1A968058" w14:textId="7100E8D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  <w:tc>
          <w:tcPr>
            <w:tcW w:w="567" w:type="dxa"/>
            <w:vAlign w:val="center"/>
          </w:tcPr>
          <w:p w14:paraId="1AC6768E" w14:textId="4AF17152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73,5</w:t>
            </w:r>
          </w:p>
        </w:tc>
        <w:tc>
          <w:tcPr>
            <w:tcW w:w="426" w:type="dxa"/>
            <w:vAlign w:val="center"/>
          </w:tcPr>
          <w:p w14:paraId="4ABEDD1C" w14:textId="2B954250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72,5</w:t>
            </w:r>
          </w:p>
        </w:tc>
        <w:tc>
          <w:tcPr>
            <w:tcW w:w="425" w:type="dxa"/>
            <w:vAlign w:val="center"/>
          </w:tcPr>
          <w:p w14:paraId="17354581" w14:textId="181DC3A4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</w:t>
            </w:r>
          </w:p>
        </w:tc>
        <w:tc>
          <w:tcPr>
            <w:tcW w:w="567" w:type="dxa"/>
            <w:vAlign w:val="center"/>
          </w:tcPr>
          <w:p w14:paraId="71B82088" w14:textId="48E7367B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71</w:t>
            </w:r>
          </w:p>
        </w:tc>
        <w:tc>
          <w:tcPr>
            <w:tcW w:w="567" w:type="dxa"/>
            <w:vAlign w:val="center"/>
          </w:tcPr>
          <w:p w14:paraId="3FC4E3DD" w14:textId="6921E698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71</w:t>
            </w:r>
          </w:p>
        </w:tc>
        <w:tc>
          <w:tcPr>
            <w:tcW w:w="567" w:type="dxa"/>
            <w:vAlign w:val="center"/>
          </w:tcPr>
          <w:p w14:paraId="7F6662D5" w14:textId="54985439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70,5</w:t>
            </w:r>
          </w:p>
        </w:tc>
        <w:tc>
          <w:tcPr>
            <w:tcW w:w="567" w:type="dxa"/>
            <w:vAlign w:val="center"/>
          </w:tcPr>
          <w:p w14:paraId="15EA8582" w14:textId="72E3E3F9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70</w:t>
            </w:r>
          </w:p>
        </w:tc>
        <w:tc>
          <w:tcPr>
            <w:tcW w:w="567" w:type="dxa"/>
            <w:vAlign w:val="center"/>
          </w:tcPr>
          <w:p w14:paraId="61109714" w14:textId="2BADBC6C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69,5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480C5B6" w14:textId="4322438A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</w:t>
            </w:r>
          </w:p>
        </w:tc>
      </w:tr>
      <w:tr w:rsidR="004D6FAB" w:rsidRPr="00587373" w14:paraId="7B8F823F" w14:textId="77777777" w:rsidTr="00587373">
        <w:trPr>
          <w:cantSplit/>
          <w:trHeight w:val="312"/>
        </w:trPr>
        <w:tc>
          <w:tcPr>
            <w:tcW w:w="339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14:paraId="546D1F70" w14:textId="77777777" w:rsidR="004D6FAB" w:rsidRPr="00587373" w:rsidRDefault="004D6FAB" w:rsidP="004D6FA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F</w:t>
            </w:r>
          </w:p>
        </w:tc>
        <w:tc>
          <w:tcPr>
            <w:tcW w:w="1246" w:type="dxa"/>
            <w:vMerge w:val="restart"/>
            <w:tcBorders>
              <w:top w:val="nil"/>
            </w:tcBorders>
            <w:vAlign w:val="center"/>
          </w:tcPr>
          <w:p w14:paraId="795BDFC1" w14:textId="77777777" w:rsidR="004D6FAB" w:rsidRPr="00587373" w:rsidRDefault="004D6FAB" w:rsidP="004D6FAB">
            <w:pPr>
              <w:tabs>
                <w:tab w:val="right" w:pos="3398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Kroková délka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4A3E7AC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170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2EFB955D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70,5</w:t>
            </w:r>
          </w:p>
        </w:tc>
        <w:tc>
          <w:tcPr>
            <w:tcW w:w="567" w:type="dxa"/>
            <w:vAlign w:val="center"/>
          </w:tcPr>
          <w:p w14:paraId="049DEF80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71</w:t>
            </w:r>
          </w:p>
        </w:tc>
        <w:tc>
          <w:tcPr>
            <w:tcW w:w="708" w:type="dxa"/>
            <w:vAlign w:val="center"/>
          </w:tcPr>
          <w:p w14:paraId="39F9A564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71,5</w:t>
            </w:r>
          </w:p>
        </w:tc>
        <w:tc>
          <w:tcPr>
            <w:tcW w:w="567" w:type="dxa"/>
            <w:vAlign w:val="center"/>
          </w:tcPr>
          <w:p w14:paraId="394AC765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</w:t>
            </w:r>
          </w:p>
        </w:tc>
        <w:tc>
          <w:tcPr>
            <w:tcW w:w="426" w:type="dxa"/>
            <w:vAlign w:val="center"/>
          </w:tcPr>
          <w:p w14:paraId="04D02DE9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72,5</w:t>
            </w:r>
          </w:p>
        </w:tc>
        <w:tc>
          <w:tcPr>
            <w:tcW w:w="425" w:type="dxa"/>
            <w:vAlign w:val="center"/>
          </w:tcPr>
          <w:p w14:paraId="417DEA4F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73</w:t>
            </w:r>
          </w:p>
        </w:tc>
        <w:tc>
          <w:tcPr>
            <w:tcW w:w="567" w:type="dxa"/>
            <w:vAlign w:val="center"/>
          </w:tcPr>
          <w:p w14:paraId="1692A80D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73,5</w:t>
            </w:r>
          </w:p>
        </w:tc>
        <w:tc>
          <w:tcPr>
            <w:tcW w:w="567" w:type="dxa"/>
            <w:vAlign w:val="center"/>
          </w:tcPr>
          <w:p w14:paraId="1345BBEA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</w:t>
            </w:r>
          </w:p>
        </w:tc>
        <w:tc>
          <w:tcPr>
            <w:tcW w:w="567" w:type="dxa"/>
            <w:vAlign w:val="center"/>
          </w:tcPr>
          <w:p w14:paraId="7546B488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74,5</w:t>
            </w:r>
          </w:p>
        </w:tc>
        <w:tc>
          <w:tcPr>
            <w:tcW w:w="567" w:type="dxa"/>
            <w:vAlign w:val="center"/>
          </w:tcPr>
          <w:p w14:paraId="3488ABE9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75</w:t>
            </w:r>
          </w:p>
        </w:tc>
        <w:tc>
          <w:tcPr>
            <w:tcW w:w="567" w:type="dxa"/>
            <w:vAlign w:val="center"/>
          </w:tcPr>
          <w:p w14:paraId="7A37CFB3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75,5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A27FFDC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</w:tr>
      <w:tr w:rsidR="004D6FAB" w:rsidRPr="00587373" w14:paraId="6E624ADB" w14:textId="77777777" w:rsidTr="00587373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</w:tcBorders>
            <w:vAlign w:val="center"/>
          </w:tcPr>
          <w:p w14:paraId="4B84973C" w14:textId="77777777" w:rsidR="004D6FAB" w:rsidRPr="00587373" w:rsidRDefault="004D6FAB" w:rsidP="004D6FA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246" w:type="dxa"/>
            <w:vMerge/>
          </w:tcPr>
          <w:p w14:paraId="38AAA573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0599FFA7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7FF15918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77,5</w:t>
            </w:r>
          </w:p>
        </w:tc>
        <w:tc>
          <w:tcPr>
            <w:tcW w:w="567" w:type="dxa"/>
            <w:vAlign w:val="center"/>
          </w:tcPr>
          <w:p w14:paraId="68F3ED18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78</w:t>
            </w:r>
          </w:p>
        </w:tc>
        <w:tc>
          <w:tcPr>
            <w:tcW w:w="708" w:type="dxa"/>
            <w:vAlign w:val="center"/>
          </w:tcPr>
          <w:p w14:paraId="70DBA9D3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78,5</w:t>
            </w:r>
          </w:p>
        </w:tc>
        <w:tc>
          <w:tcPr>
            <w:tcW w:w="567" w:type="dxa"/>
            <w:vAlign w:val="center"/>
          </w:tcPr>
          <w:p w14:paraId="360F0A60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79</w:t>
            </w:r>
          </w:p>
        </w:tc>
        <w:tc>
          <w:tcPr>
            <w:tcW w:w="426" w:type="dxa"/>
            <w:vAlign w:val="center"/>
          </w:tcPr>
          <w:p w14:paraId="7A0DCF20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79,5</w:t>
            </w:r>
          </w:p>
        </w:tc>
        <w:tc>
          <w:tcPr>
            <w:tcW w:w="425" w:type="dxa"/>
            <w:vAlign w:val="center"/>
          </w:tcPr>
          <w:p w14:paraId="7ECFFF0C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</w:t>
            </w:r>
          </w:p>
        </w:tc>
        <w:tc>
          <w:tcPr>
            <w:tcW w:w="567" w:type="dxa"/>
            <w:vAlign w:val="center"/>
          </w:tcPr>
          <w:p w14:paraId="0C787C74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80,5</w:t>
            </w:r>
          </w:p>
        </w:tc>
        <w:tc>
          <w:tcPr>
            <w:tcW w:w="567" w:type="dxa"/>
            <w:vAlign w:val="center"/>
          </w:tcPr>
          <w:p w14:paraId="054B22D2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81</w:t>
            </w:r>
          </w:p>
        </w:tc>
        <w:tc>
          <w:tcPr>
            <w:tcW w:w="567" w:type="dxa"/>
            <w:vAlign w:val="center"/>
          </w:tcPr>
          <w:p w14:paraId="2E837A01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81,5</w:t>
            </w:r>
          </w:p>
        </w:tc>
        <w:tc>
          <w:tcPr>
            <w:tcW w:w="567" w:type="dxa"/>
            <w:vAlign w:val="center"/>
          </w:tcPr>
          <w:p w14:paraId="04EC362F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82</w:t>
            </w:r>
          </w:p>
        </w:tc>
        <w:tc>
          <w:tcPr>
            <w:tcW w:w="567" w:type="dxa"/>
            <w:vAlign w:val="center"/>
          </w:tcPr>
          <w:p w14:paraId="74E756ED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82,5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69FEC897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83</w:t>
            </w:r>
          </w:p>
        </w:tc>
      </w:tr>
      <w:tr w:rsidR="004D6FAB" w:rsidRPr="00587373" w14:paraId="644EC17A" w14:textId="77777777" w:rsidTr="00587373">
        <w:trPr>
          <w:cantSplit/>
          <w:trHeight w:val="312"/>
        </w:trPr>
        <w:tc>
          <w:tcPr>
            <w:tcW w:w="339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BDE9304" w14:textId="77777777" w:rsidR="004D6FAB" w:rsidRPr="00587373" w:rsidRDefault="004D6FAB" w:rsidP="004D6FA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1246" w:type="dxa"/>
            <w:vMerge/>
            <w:tcBorders>
              <w:bottom w:val="single" w:sz="4" w:space="0" w:color="auto"/>
            </w:tcBorders>
          </w:tcPr>
          <w:p w14:paraId="34BAEA2E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1B6A581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194</w:t>
            </w: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6F80194" w14:textId="77777777" w:rsidR="004D6FAB" w:rsidRPr="00587373" w:rsidRDefault="004D6FAB" w:rsidP="004D6FAB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361820F" w14:textId="77777777" w:rsidR="004D6FAB" w:rsidRPr="00587373" w:rsidRDefault="004D6FAB" w:rsidP="004D6FAB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EC72428" w14:textId="77777777" w:rsidR="004D6FAB" w:rsidRPr="00587373" w:rsidRDefault="004D6FAB" w:rsidP="004D6FAB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xxx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8C300E7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86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C0666BF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86,5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CA09C82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8A0E916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87,5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01AE43C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2B29336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88,5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7C6480B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CC6CE80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89,5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1ECCBAF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90</w:t>
            </w:r>
          </w:p>
        </w:tc>
      </w:tr>
      <w:tr w:rsidR="004D6FAB" w:rsidRPr="00587373" w14:paraId="1B6D61AE" w14:textId="77777777" w:rsidTr="00587373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14:paraId="3C615B68" w14:textId="77777777" w:rsidR="004D6FAB" w:rsidRPr="00587373" w:rsidRDefault="004D6FAB" w:rsidP="004D6FA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G</w:t>
            </w:r>
          </w:p>
        </w:tc>
        <w:tc>
          <w:tcPr>
            <w:tcW w:w="1246" w:type="dxa"/>
            <w:vAlign w:val="center"/>
          </w:tcPr>
          <w:p w14:paraId="7DFC88CF" w14:textId="77777777" w:rsidR="004D6FAB" w:rsidRPr="00587373" w:rsidRDefault="004D6FAB" w:rsidP="004D6FAB">
            <w:pPr>
              <w:tabs>
                <w:tab w:val="right" w:pos="3398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Horní šířka náprsenky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C1959D8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53989BFE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67" w:type="dxa"/>
            <w:vAlign w:val="center"/>
          </w:tcPr>
          <w:p w14:paraId="20A54807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708" w:type="dxa"/>
            <w:vAlign w:val="center"/>
          </w:tcPr>
          <w:p w14:paraId="7FC8E578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567" w:type="dxa"/>
            <w:vAlign w:val="center"/>
          </w:tcPr>
          <w:p w14:paraId="59181DE2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24</w:t>
            </w:r>
          </w:p>
        </w:tc>
        <w:tc>
          <w:tcPr>
            <w:tcW w:w="426" w:type="dxa"/>
            <w:vAlign w:val="center"/>
          </w:tcPr>
          <w:p w14:paraId="0D3F5985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425" w:type="dxa"/>
            <w:vAlign w:val="center"/>
          </w:tcPr>
          <w:p w14:paraId="525A04CE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14:paraId="6277233B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14:paraId="0F8F8AD1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14:paraId="10CD3B7C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14:paraId="2C6FC96F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32</w:t>
            </w:r>
          </w:p>
        </w:tc>
        <w:tc>
          <w:tcPr>
            <w:tcW w:w="567" w:type="dxa"/>
            <w:vAlign w:val="center"/>
          </w:tcPr>
          <w:p w14:paraId="578F6271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32C06EF4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32</w:t>
            </w:r>
          </w:p>
        </w:tc>
      </w:tr>
      <w:tr w:rsidR="004D6FAB" w:rsidRPr="00587373" w14:paraId="02DC01F5" w14:textId="77777777" w:rsidTr="00587373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</w:tcBorders>
            <w:vAlign w:val="center"/>
          </w:tcPr>
          <w:p w14:paraId="4E491E49" w14:textId="77777777" w:rsidR="004D6FAB" w:rsidRPr="00587373" w:rsidRDefault="004D6FAB" w:rsidP="004D6FA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H</w:t>
            </w:r>
          </w:p>
        </w:tc>
        <w:tc>
          <w:tcPr>
            <w:tcW w:w="1246" w:type="dxa"/>
            <w:vAlign w:val="center"/>
          </w:tcPr>
          <w:p w14:paraId="661BBAB2" w14:textId="77777777" w:rsidR="004D6FAB" w:rsidRPr="00587373" w:rsidRDefault="004D6FAB" w:rsidP="004D6FAB">
            <w:pPr>
              <w:tabs>
                <w:tab w:val="right" w:pos="3398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Výška náprsenky</w:t>
            </w:r>
          </w:p>
        </w:tc>
        <w:tc>
          <w:tcPr>
            <w:tcW w:w="425" w:type="dxa"/>
            <w:tcBorders>
              <w:right w:val="single" w:sz="12" w:space="0" w:color="auto"/>
            </w:tcBorders>
            <w:vAlign w:val="center"/>
          </w:tcPr>
          <w:p w14:paraId="50D6393F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14:paraId="455F0605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14:paraId="6976C960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708" w:type="dxa"/>
            <w:vAlign w:val="center"/>
          </w:tcPr>
          <w:p w14:paraId="0D1866BB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14:paraId="7C29DB43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426" w:type="dxa"/>
            <w:vAlign w:val="center"/>
          </w:tcPr>
          <w:p w14:paraId="6CCD968B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425" w:type="dxa"/>
            <w:vAlign w:val="center"/>
          </w:tcPr>
          <w:p w14:paraId="2615406B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14:paraId="18550E55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14:paraId="121394F8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14:paraId="1446A984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14:paraId="75E1E200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vAlign w:val="center"/>
          </w:tcPr>
          <w:p w14:paraId="75A80AEA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AB7A905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</w:tr>
      <w:tr w:rsidR="004D6FAB" w:rsidRPr="00587373" w14:paraId="2BA1616B" w14:textId="77777777" w:rsidTr="00587373">
        <w:trPr>
          <w:cantSplit/>
          <w:trHeight w:val="312"/>
        </w:trPr>
        <w:tc>
          <w:tcPr>
            <w:tcW w:w="33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D43BF03" w14:textId="77777777" w:rsidR="004D6FAB" w:rsidRPr="00587373" w:rsidRDefault="004D6FAB" w:rsidP="004D6FA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I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14:paraId="3B03B9F9" w14:textId="77777777" w:rsidR="004D6FAB" w:rsidRPr="00587373" w:rsidRDefault="004D6FAB" w:rsidP="004D6FAB">
            <w:pPr>
              <w:tabs>
                <w:tab w:val="right" w:pos="3398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Výška vyvýšení zadního dílu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90254CF" w14:textId="77777777" w:rsidR="004D6FAB" w:rsidRPr="00587373" w:rsidRDefault="004D6FAB" w:rsidP="004D6FA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97C4A64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03E92DB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B949BB2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F25E817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3C4575ED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FC9C815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B0DB64F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8179EA9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D2E8872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D354917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041E2BB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AA3DEA5" w14:textId="77777777" w:rsidR="004D6FAB" w:rsidRPr="00587373" w:rsidRDefault="004D6FAB" w:rsidP="004D6FA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</w:tr>
    </w:tbl>
    <w:p w14:paraId="69231AEA" w14:textId="77777777" w:rsidR="009E1C23" w:rsidRPr="00BD101E" w:rsidRDefault="009E1C23" w:rsidP="009E1C23">
      <w:pPr>
        <w:tabs>
          <w:tab w:val="left" w:pos="1418"/>
        </w:tabs>
        <w:spacing w:before="60"/>
        <w:rPr>
          <w:rFonts w:ascii="Verdana" w:hAnsi="Verdana" w:cs="Arial"/>
        </w:rPr>
      </w:pPr>
      <w:r w:rsidRPr="00BD101E">
        <w:rPr>
          <w:rFonts w:ascii="Verdana" w:hAnsi="Verdana" w:cs="Arial"/>
        </w:rPr>
        <w:t>Poznámky:</w:t>
      </w:r>
      <w:r w:rsidRPr="00BD101E">
        <w:rPr>
          <w:rFonts w:ascii="Verdana" w:hAnsi="Verdana" w:cs="Arial"/>
        </w:rPr>
        <w:tab/>
        <w:t>Kontrolní rozměry jsou uvedeny v cm, tolerance rozměrů: ±</w:t>
      </w:r>
      <w:proofErr w:type="gramStart"/>
      <w:r w:rsidRPr="00BD101E">
        <w:rPr>
          <w:rFonts w:ascii="Verdana" w:hAnsi="Verdana" w:cs="Arial"/>
        </w:rPr>
        <w:t>2%</w:t>
      </w:r>
      <w:proofErr w:type="gramEnd"/>
      <w:r w:rsidRPr="00BD101E">
        <w:rPr>
          <w:rFonts w:ascii="Verdana" w:hAnsi="Verdana" w:cs="Arial"/>
        </w:rPr>
        <w:t>.</w:t>
      </w:r>
      <w:r w:rsidRPr="00BD101E">
        <w:rPr>
          <w:rFonts w:ascii="Verdana" w:hAnsi="Verdana" w:cs="Arial"/>
        </w:rPr>
        <w:br/>
      </w:r>
      <w:r w:rsidRPr="00BD101E">
        <w:rPr>
          <w:rFonts w:ascii="Verdana" w:hAnsi="Verdana" w:cs="Arial"/>
        </w:rPr>
        <w:tab/>
        <w:t xml:space="preserve">Obvod stehna (C) se měří </w:t>
      </w:r>
      <w:proofErr w:type="gramStart"/>
      <w:r w:rsidRPr="00BD101E">
        <w:rPr>
          <w:rFonts w:ascii="Verdana" w:hAnsi="Verdana" w:cs="Arial"/>
        </w:rPr>
        <w:t>5cm</w:t>
      </w:r>
      <w:proofErr w:type="gramEnd"/>
      <w:r w:rsidRPr="00BD101E">
        <w:rPr>
          <w:rFonts w:ascii="Verdana" w:hAnsi="Verdana" w:cs="Arial"/>
        </w:rPr>
        <w:t xml:space="preserve"> pod rozkrokem.</w:t>
      </w:r>
    </w:p>
    <w:p w14:paraId="02CC6312" w14:textId="77777777" w:rsidR="009E1C23" w:rsidRPr="00BD101E" w:rsidRDefault="009E1C23" w:rsidP="009E1C23">
      <w:pPr>
        <w:rPr>
          <w:rFonts w:ascii="Verdana" w:hAnsi="Verdana" w:cs="Arial"/>
          <w:b/>
        </w:rPr>
      </w:pPr>
    </w:p>
    <w:p w14:paraId="79A8D63E" w14:textId="1A73B305" w:rsidR="009E1C23" w:rsidRPr="00BD101E" w:rsidRDefault="00B50FEA" w:rsidP="009E1C23">
      <w:pPr>
        <w:keepNext/>
        <w:spacing w:before="40"/>
        <w:outlineLvl w:val="0"/>
        <w:rPr>
          <w:rFonts w:ascii="Verdana" w:hAnsi="Verdana" w:cs="Arial"/>
          <w:b/>
          <w:u w:val="single"/>
        </w:rPr>
      </w:pPr>
      <w:r w:rsidRPr="00B50FEA">
        <w:rPr>
          <w:rFonts w:ascii="Verdana" w:hAnsi="Verdana" w:cs="Arial"/>
          <w:b/>
          <w:u w:val="single"/>
        </w:rPr>
        <w:t>2</w:t>
      </w:r>
      <w:r w:rsidR="009E1C23" w:rsidRPr="00B50FEA">
        <w:rPr>
          <w:rFonts w:ascii="Verdana" w:hAnsi="Verdana" w:cs="Arial"/>
          <w:b/>
          <w:u w:val="single"/>
        </w:rPr>
        <w:t>.</w:t>
      </w:r>
      <w:r w:rsidR="009E1C23" w:rsidRPr="00BD101E">
        <w:rPr>
          <w:rFonts w:ascii="Verdana" w:hAnsi="Verdana" w:cs="Arial"/>
          <w:b/>
          <w:u w:val="single"/>
        </w:rPr>
        <w:t xml:space="preserve"> Vesta profesní výstražná</w:t>
      </w:r>
      <w:r w:rsidR="009E1C23">
        <w:rPr>
          <w:rFonts w:ascii="Verdana" w:hAnsi="Verdana" w:cs="Arial"/>
          <w:b/>
          <w:u w:val="single"/>
        </w:rPr>
        <w:t xml:space="preserve"> a vesta profesní výstražná OSTRAHA</w:t>
      </w:r>
    </w:p>
    <w:p w14:paraId="5D2FEF8C" w14:textId="77777777" w:rsidR="009E1C23" w:rsidRPr="00BD101E" w:rsidRDefault="009E1C23" w:rsidP="009E1C23">
      <w:pPr>
        <w:keepNext/>
        <w:spacing w:before="40"/>
        <w:outlineLvl w:val="0"/>
        <w:rPr>
          <w:rFonts w:ascii="Verdana" w:hAnsi="Verdana" w:cs="Arial"/>
          <w:b/>
          <w:u w:val="single"/>
        </w:rPr>
      </w:pPr>
    </w:p>
    <w:p w14:paraId="1305C4C6" w14:textId="77777777" w:rsidR="009E1C23" w:rsidRPr="00BD101E" w:rsidRDefault="009E1C23" w:rsidP="009E1C23">
      <w:pPr>
        <w:keepNext/>
        <w:spacing w:before="20" w:after="6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 xml:space="preserve">Materiál: </w:t>
      </w:r>
    </w:p>
    <w:p w14:paraId="5F5A9D85" w14:textId="77777777" w:rsidR="009E1C23" w:rsidRPr="00BD101E" w:rsidRDefault="009E1C23" w:rsidP="0043783B">
      <w:pPr>
        <w:tabs>
          <w:tab w:val="left" w:pos="1843"/>
        </w:tabs>
        <w:spacing w:after="120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druh, složení:</w:t>
      </w:r>
      <w:r w:rsidRPr="00BD101E">
        <w:rPr>
          <w:rFonts w:ascii="Verdana" w:hAnsi="Verdana" w:cs="Arial"/>
        </w:rPr>
        <w:tab/>
        <w:t>kepr nebo atlas, směs PES/ba s minimálním obsahem 50% bavlny</w:t>
      </w:r>
    </w:p>
    <w:p w14:paraId="3259DCFF" w14:textId="77777777" w:rsidR="009E1C23" w:rsidRPr="00BD101E" w:rsidRDefault="009E1C23" w:rsidP="0043783B">
      <w:pPr>
        <w:tabs>
          <w:tab w:val="left" w:pos="1843"/>
        </w:tabs>
        <w:spacing w:after="120"/>
        <w:rPr>
          <w:rFonts w:ascii="Verdana" w:hAnsi="Verdana" w:cs="Arial"/>
          <w:u w:val="single"/>
        </w:rPr>
      </w:pPr>
      <w:r w:rsidRPr="00BD101E">
        <w:rPr>
          <w:rFonts w:ascii="Verdana" w:hAnsi="Verdana" w:cs="Arial"/>
          <w:u w:val="single"/>
        </w:rPr>
        <w:t>hmotnost:</w:t>
      </w:r>
      <w:r w:rsidRPr="00BD101E">
        <w:rPr>
          <w:rFonts w:ascii="Verdana" w:hAnsi="Verdana" w:cs="Arial"/>
        </w:rPr>
        <w:tab/>
        <w:t>180 g/m² ± 5 %</w:t>
      </w:r>
    </w:p>
    <w:p w14:paraId="3C7FE8C5" w14:textId="77777777" w:rsidR="009E1C23" w:rsidRPr="00BD101E" w:rsidRDefault="009E1C23" w:rsidP="0043783B">
      <w:pPr>
        <w:tabs>
          <w:tab w:val="left" w:pos="1843"/>
        </w:tabs>
        <w:spacing w:after="120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srážlivost:</w:t>
      </w:r>
      <w:r w:rsidRPr="00BD101E">
        <w:rPr>
          <w:rFonts w:ascii="Verdana" w:hAnsi="Verdana" w:cs="Arial"/>
        </w:rPr>
        <w:tab/>
        <w:t>max. 2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% při praní na 60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°C</w:t>
      </w:r>
    </w:p>
    <w:p w14:paraId="1211A802" w14:textId="77777777" w:rsidR="009E1C23" w:rsidRPr="00BD101E" w:rsidRDefault="009E1C23" w:rsidP="0043783B">
      <w:pPr>
        <w:tabs>
          <w:tab w:val="left" w:pos="1843"/>
        </w:tabs>
        <w:spacing w:after="120"/>
        <w:ind w:left="2127" w:hanging="2127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pevnost:</w:t>
      </w:r>
      <w:r w:rsidRPr="00BD101E">
        <w:rPr>
          <w:rFonts w:ascii="Verdana" w:hAnsi="Verdana" w:cs="Arial"/>
        </w:rPr>
        <w:tab/>
        <w:t>osnova min 1500 N, útek min. 600 N</w:t>
      </w:r>
    </w:p>
    <w:p w14:paraId="4A67116B" w14:textId="77777777" w:rsidR="009E1C23" w:rsidRPr="00BD101E" w:rsidRDefault="009E1C23" w:rsidP="0043783B">
      <w:pPr>
        <w:tabs>
          <w:tab w:val="left" w:pos="1843"/>
        </w:tabs>
        <w:spacing w:after="120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barva:</w:t>
      </w:r>
      <w:r w:rsidRPr="00BD101E">
        <w:rPr>
          <w:rFonts w:ascii="Verdana" w:hAnsi="Verdana" w:cs="Arial"/>
        </w:rPr>
        <w:tab/>
        <w:t>fluorescenční oranžovo-červená</w:t>
      </w:r>
    </w:p>
    <w:p w14:paraId="6F1414A7" w14:textId="77777777" w:rsidR="009E1C23" w:rsidRPr="00BD101E" w:rsidRDefault="009E1C23" w:rsidP="0043783B">
      <w:pPr>
        <w:tabs>
          <w:tab w:val="left" w:pos="1843"/>
        </w:tabs>
        <w:spacing w:after="120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nitě:</w:t>
      </w:r>
      <w:r w:rsidRPr="00BD101E">
        <w:rPr>
          <w:rFonts w:ascii="Verdana" w:hAnsi="Verdana" w:cs="Arial"/>
        </w:rPr>
        <w:tab/>
        <w:t>do barvy tkaniny</w:t>
      </w:r>
    </w:p>
    <w:p w14:paraId="70694240" w14:textId="77777777" w:rsidR="009E1C23" w:rsidRPr="00BD101E" w:rsidRDefault="009E1C23" w:rsidP="0043783B">
      <w:pPr>
        <w:tabs>
          <w:tab w:val="left" w:pos="1843"/>
        </w:tabs>
        <w:spacing w:after="120"/>
        <w:ind w:left="1843" w:hanging="1843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švy:</w:t>
      </w:r>
      <w:r w:rsidRPr="00BD101E">
        <w:rPr>
          <w:rFonts w:ascii="Verdana" w:hAnsi="Verdana" w:cs="Arial"/>
          <w:color w:val="008000"/>
        </w:rPr>
        <w:tab/>
      </w:r>
      <w:r w:rsidRPr="00BD101E">
        <w:rPr>
          <w:rFonts w:ascii="Verdana" w:hAnsi="Verdana" w:cs="Arial"/>
        </w:rPr>
        <w:t>musí zamezit samovolnému párání a pouštění oček, začátky a konce musí být zajištěny proti párání (uzávěrky</w:t>
      </w:r>
      <w:r>
        <w:rPr>
          <w:rFonts w:ascii="Verdana" w:hAnsi="Verdana" w:cs="Arial"/>
        </w:rPr>
        <w:t>)</w:t>
      </w:r>
    </w:p>
    <w:p w14:paraId="111F8D8F" w14:textId="77777777" w:rsidR="009E1C23" w:rsidRDefault="009E1C23" w:rsidP="0043783B">
      <w:pPr>
        <w:tabs>
          <w:tab w:val="left" w:pos="1843"/>
          <w:tab w:val="left" w:pos="2127"/>
          <w:tab w:val="left" w:pos="5387"/>
        </w:tabs>
        <w:spacing w:after="0"/>
        <w:rPr>
          <w:rFonts w:ascii="Verdana" w:hAnsi="Verdana" w:cs="Arial"/>
          <w:u w:val="single"/>
        </w:rPr>
      </w:pPr>
      <w:r w:rsidRPr="00BD101E">
        <w:rPr>
          <w:rFonts w:ascii="Verdana" w:hAnsi="Verdana" w:cs="Arial"/>
          <w:u w:val="single"/>
        </w:rPr>
        <w:lastRenderedPageBreak/>
        <w:t>stálobarevnost</w:t>
      </w:r>
      <w:r>
        <w:rPr>
          <w:rFonts w:ascii="Verdana" w:hAnsi="Verdana" w:cs="Arial"/>
          <w:u w:val="single"/>
        </w:rPr>
        <w:t xml:space="preserve"> (dle šedé stupnice)</w:t>
      </w:r>
      <w:r w:rsidRPr="00BD101E">
        <w:rPr>
          <w:rFonts w:ascii="Verdana" w:hAnsi="Verdana" w:cs="Arial"/>
          <w:u w:val="single"/>
        </w:rPr>
        <w:t>:</w:t>
      </w:r>
    </w:p>
    <w:p w14:paraId="0286679E" w14:textId="77777777" w:rsidR="009E1C23" w:rsidRPr="00BD101E" w:rsidRDefault="009E1C23" w:rsidP="0043783B">
      <w:pPr>
        <w:tabs>
          <w:tab w:val="left" w:pos="1843"/>
          <w:tab w:val="left" w:pos="2127"/>
          <w:tab w:val="left" w:pos="5387"/>
        </w:tabs>
        <w:spacing w:after="0"/>
        <w:rPr>
          <w:rFonts w:ascii="Verdana" w:hAnsi="Verdana" w:cs="Arial"/>
        </w:rPr>
      </w:pPr>
      <w:r w:rsidRPr="00BD101E">
        <w:rPr>
          <w:rFonts w:ascii="Verdana" w:hAnsi="Verdana" w:cs="Arial"/>
        </w:rPr>
        <w:tab/>
        <w:t>-</w:t>
      </w:r>
      <w:r w:rsidRPr="00BD101E">
        <w:rPr>
          <w:rFonts w:ascii="Verdana" w:hAnsi="Verdana" w:cs="Arial"/>
        </w:rPr>
        <w:tab/>
        <w:t>v otěru (za sucha)</w:t>
      </w:r>
      <w:r w:rsidRPr="00BD101E">
        <w:rPr>
          <w:rFonts w:ascii="Verdana" w:hAnsi="Verdana" w:cs="Arial"/>
        </w:rPr>
        <w:tab/>
        <w:t>min. 4-5</w:t>
      </w:r>
    </w:p>
    <w:p w14:paraId="7941C281" w14:textId="77777777" w:rsidR="009E1C23" w:rsidRPr="00BD101E" w:rsidRDefault="009E1C23" w:rsidP="0043783B">
      <w:pPr>
        <w:numPr>
          <w:ilvl w:val="0"/>
          <w:numId w:val="39"/>
        </w:numPr>
        <w:tabs>
          <w:tab w:val="clear" w:pos="284"/>
          <w:tab w:val="left" w:pos="2127"/>
          <w:tab w:val="left" w:pos="5387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BD101E">
        <w:rPr>
          <w:rFonts w:ascii="Verdana" w:hAnsi="Verdana" w:cs="Arial"/>
        </w:rPr>
        <w:t>v otěru (za mokra)</w:t>
      </w:r>
      <w:r w:rsidRPr="00BD101E">
        <w:rPr>
          <w:rFonts w:ascii="Verdana" w:hAnsi="Verdana" w:cs="Arial"/>
        </w:rPr>
        <w:tab/>
        <w:t>min. 4-5</w:t>
      </w:r>
    </w:p>
    <w:p w14:paraId="6ACFD236" w14:textId="77777777" w:rsidR="009E1C23" w:rsidRPr="00BD101E" w:rsidRDefault="009E1C23" w:rsidP="0043783B">
      <w:pPr>
        <w:numPr>
          <w:ilvl w:val="0"/>
          <w:numId w:val="39"/>
        </w:numPr>
        <w:tabs>
          <w:tab w:val="clear" w:pos="284"/>
          <w:tab w:val="left" w:pos="2127"/>
          <w:tab w:val="left" w:pos="5387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BD101E">
        <w:rPr>
          <w:rFonts w:ascii="Verdana" w:hAnsi="Verdana" w:cs="Arial"/>
        </w:rPr>
        <w:t>v potu (alkalickém i kyselém)</w:t>
      </w:r>
      <w:r w:rsidRPr="00BD101E">
        <w:rPr>
          <w:rFonts w:ascii="Verdana" w:hAnsi="Verdana" w:cs="Arial"/>
        </w:rPr>
        <w:tab/>
        <w:t>min. 4-5/4 4-5/4</w:t>
      </w:r>
    </w:p>
    <w:p w14:paraId="41C0626B" w14:textId="77777777" w:rsidR="009E1C23" w:rsidRPr="00BD101E" w:rsidRDefault="009E1C23" w:rsidP="0043783B">
      <w:pPr>
        <w:numPr>
          <w:ilvl w:val="0"/>
          <w:numId w:val="39"/>
        </w:numPr>
        <w:tabs>
          <w:tab w:val="clear" w:pos="284"/>
          <w:tab w:val="left" w:pos="2127"/>
          <w:tab w:val="left" w:pos="5387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BD101E">
        <w:rPr>
          <w:rFonts w:ascii="Verdana" w:hAnsi="Verdana" w:cs="Arial"/>
        </w:rPr>
        <w:t>v praní na 60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°C</w:t>
      </w:r>
      <w:r w:rsidRPr="00BD101E">
        <w:rPr>
          <w:rFonts w:ascii="Verdana" w:hAnsi="Verdana" w:cs="Arial"/>
        </w:rPr>
        <w:tab/>
        <w:t>min. 4-5/4</w:t>
      </w:r>
    </w:p>
    <w:p w14:paraId="0C8C8601" w14:textId="77777777" w:rsidR="009E1C23" w:rsidRPr="00BD101E" w:rsidRDefault="009E1C23" w:rsidP="0043783B">
      <w:pPr>
        <w:numPr>
          <w:ilvl w:val="0"/>
          <w:numId w:val="39"/>
        </w:numPr>
        <w:tabs>
          <w:tab w:val="clear" w:pos="284"/>
          <w:tab w:val="left" w:pos="2127"/>
          <w:tab w:val="left" w:pos="5387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BD101E">
        <w:rPr>
          <w:rFonts w:ascii="Verdana" w:hAnsi="Verdana" w:cs="Arial"/>
        </w:rPr>
        <w:t>v </w:t>
      </w:r>
      <w:proofErr w:type="spellStart"/>
      <w:r w:rsidRPr="00BD101E">
        <w:rPr>
          <w:rFonts w:ascii="Verdana" w:hAnsi="Verdana" w:cs="Arial"/>
        </w:rPr>
        <w:t>chem</w:t>
      </w:r>
      <w:proofErr w:type="spellEnd"/>
      <w:r w:rsidRPr="00BD101E">
        <w:rPr>
          <w:rFonts w:ascii="Verdana" w:hAnsi="Verdana" w:cs="Arial"/>
        </w:rPr>
        <w:t>. čistění</w:t>
      </w:r>
      <w:r w:rsidRPr="00BD101E">
        <w:rPr>
          <w:rFonts w:ascii="Verdana" w:hAnsi="Verdana" w:cs="Arial"/>
        </w:rPr>
        <w:tab/>
        <w:t>min. 4-5/4</w:t>
      </w:r>
    </w:p>
    <w:p w14:paraId="05FD93C2" w14:textId="77777777" w:rsidR="009E1C23" w:rsidRPr="00BD101E" w:rsidRDefault="009E1C23" w:rsidP="0043783B">
      <w:pPr>
        <w:numPr>
          <w:ilvl w:val="0"/>
          <w:numId w:val="39"/>
        </w:numPr>
        <w:tabs>
          <w:tab w:val="clear" w:pos="284"/>
          <w:tab w:val="left" w:pos="2127"/>
          <w:tab w:val="left" w:pos="5387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BD101E">
        <w:rPr>
          <w:rFonts w:ascii="Verdana" w:hAnsi="Verdana" w:cs="Arial"/>
        </w:rPr>
        <w:t>při žehlení</w:t>
      </w:r>
      <w:r w:rsidRPr="00BD101E">
        <w:rPr>
          <w:rFonts w:ascii="Verdana" w:hAnsi="Verdana" w:cs="Arial"/>
        </w:rPr>
        <w:tab/>
        <w:t>min. 4-5/4</w:t>
      </w:r>
    </w:p>
    <w:p w14:paraId="6C1A2036" w14:textId="77777777" w:rsidR="009E1C23" w:rsidRPr="00BD101E" w:rsidRDefault="009E1C23" w:rsidP="009E1C23">
      <w:pPr>
        <w:tabs>
          <w:tab w:val="left" w:pos="1843"/>
          <w:tab w:val="left" w:pos="3686"/>
        </w:tabs>
        <w:ind w:left="1843" w:hanging="1843"/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odolnost vůči vodním parám Ret:</w:t>
      </w:r>
      <w:r w:rsidRPr="00BD101E">
        <w:rPr>
          <w:rFonts w:ascii="Verdana" w:hAnsi="Verdana" w:cs="Arial"/>
        </w:rPr>
        <w:tab/>
        <w:t xml:space="preserve">maximálně </w:t>
      </w:r>
      <w:r>
        <w:rPr>
          <w:rFonts w:ascii="Verdana" w:hAnsi="Verdana" w:cs="Arial"/>
        </w:rPr>
        <w:t>3,8</w:t>
      </w:r>
      <w:r w:rsidRPr="00BD101E">
        <w:rPr>
          <w:rFonts w:ascii="Verdana" w:hAnsi="Verdana" w:cs="Arial"/>
        </w:rPr>
        <w:t>0 m</w:t>
      </w:r>
      <w:r w:rsidRPr="00BD101E">
        <w:rPr>
          <w:rFonts w:ascii="Verdana" w:hAnsi="Verdana" w:cs="Arial"/>
          <w:vertAlign w:val="superscript"/>
        </w:rPr>
        <w:t>2</w:t>
      </w:r>
      <w:r w:rsidRPr="00BD101E">
        <w:rPr>
          <w:rFonts w:ascii="Verdana" w:hAnsi="Verdana" w:cs="Arial"/>
        </w:rPr>
        <w:t xml:space="preserve"> Pa/W</w:t>
      </w:r>
    </w:p>
    <w:p w14:paraId="4152B44C" w14:textId="77777777" w:rsidR="009E1C23" w:rsidRPr="00BD101E" w:rsidRDefault="009E1C23" w:rsidP="009E1C23">
      <w:pPr>
        <w:tabs>
          <w:tab w:val="left" w:pos="1843"/>
          <w:tab w:val="left" w:pos="2268"/>
        </w:tabs>
        <w:ind w:left="1843" w:hanging="1843"/>
        <w:rPr>
          <w:rFonts w:ascii="Verdana" w:hAnsi="Verdana" w:cs="Arial"/>
        </w:rPr>
      </w:pPr>
      <w:proofErr w:type="spellStart"/>
      <w:r w:rsidRPr="00BD101E">
        <w:rPr>
          <w:rFonts w:ascii="Verdana" w:hAnsi="Verdana" w:cs="Arial"/>
          <w:u w:val="single"/>
        </w:rPr>
        <w:t>retroreflexní</w:t>
      </w:r>
      <w:proofErr w:type="spellEnd"/>
      <w:r w:rsidRPr="00BD101E">
        <w:rPr>
          <w:rFonts w:ascii="Verdana" w:hAnsi="Verdana" w:cs="Arial"/>
          <w:u w:val="single"/>
        </w:rPr>
        <w:t xml:space="preserve"> pásek:</w:t>
      </w:r>
      <w:r w:rsidRPr="00BD101E">
        <w:rPr>
          <w:rFonts w:ascii="Verdana" w:hAnsi="Verdana" w:cs="Arial"/>
        </w:rPr>
        <w:tab/>
        <w:t xml:space="preserve">barva: stříbrná (šedá); šíře: 50 mm, </w:t>
      </w:r>
    </w:p>
    <w:p w14:paraId="1CDBAB0B" w14:textId="77777777" w:rsidR="009E1C23" w:rsidRDefault="009E1C23" w:rsidP="009E1C23">
      <w:pPr>
        <w:tabs>
          <w:tab w:val="left" w:pos="2268"/>
        </w:tabs>
        <w:ind w:left="1985" w:hanging="142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- </w:t>
      </w:r>
      <w:proofErr w:type="spellStart"/>
      <w:r w:rsidRPr="00BD101E">
        <w:rPr>
          <w:rFonts w:ascii="Verdana" w:hAnsi="Verdana" w:cs="Arial"/>
        </w:rPr>
        <w:t>retroreflexní</w:t>
      </w:r>
      <w:proofErr w:type="spellEnd"/>
      <w:r w:rsidRPr="00BD101E">
        <w:rPr>
          <w:rFonts w:ascii="Verdana" w:hAnsi="Verdana" w:cs="Arial"/>
        </w:rPr>
        <w:t xml:space="preserve"> materiál dle ČSN EN ISO 20471 </w:t>
      </w:r>
    </w:p>
    <w:p w14:paraId="323D79E6" w14:textId="77777777" w:rsidR="009E1C23" w:rsidRPr="00BD101E" w:rsidRDefault="009E1C23" w:rsidP="009E1C23">
      <w:pPr>
        <w:tabs>
          <w:tab w:val="left" w:pos="2268"/>
        </w:tabs>
        <w:ind w:left="1985" w:hanging="142"/>
        <w:rPr>
          <w:rFonts w:ascii="Verdana" w:hAnsi="Verdana" w:cs="Arial"/>
        </w:rPr>
      </w:pPr>
      <w:r w:rsidRPr="00BD101E">
        <w:rPr>
          <w:rFonts w:ascii="Verdana" w:hAnsi="Verdana" w:cs="Arial"/>
        </w:rPr>
        <w:t>- počet cyklů údržby: praní min. 50 (při 60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°C)</w:t>
      </w:r>
    </w:p>
    <w:p w14:paraId="7B7A292B" w14:textId="77777777" w:rsidR="009E1C23" w:rsidRPr="00BD101E" w:rsidRDefault="009E1C23" w:rsidP="009E1C23">
      <w:pPr>
        <w:tabs>
          <w:tab w:val="left" w:pos="5387"/>
        </w:tabs>
        <w:rPr>
          <w:rFonts w:ascii="Verdana" w:hAnsi="Verdana" w:cs="Arial"/>
        </w:rPr>
      </w:pPr>
      <w:r w:rsidRPr="00BD101E">
        <w:rPr>
          <w:rFonts w:ascii="Verdana" w:hAnsi="Verdana" w:cs="Arial"/>
        </w:rPr>
        <w:t>Uvedené hodnoty udávají minimální požadavky na kvalitu použitých materiálů.</w:t>
      </w:r>
    </w:p>
    <w:p w14:paraId="188A54CE" w14:textId="77777777" w:rsidR="009E1C23" w:rsidRPr="00BD101E" w:rsidRDefault="009E1C23" w:rsidP="009E1C23">
      <w:pPr>
        <w:tabs>
          <w:tab w:val="left" w:pos="1843"/>
        </w:tabs>
        <w:rPr>
          <w:rFonts w:ascii="Verdana" w:hAnsi="Verdana" w:cs="Arial"/>
        </w:rPr>
      </w:pPr>
    </w:p>
    <w:p w14:paraId="0DE411D2" w14:textId="77777777" w:rsidR="009E1C23" w:rsidRPr="00BD101E" w:rsidRDefault="009E1C23" w:rsidP="009E1C23">
      <w:pPr>
        <w:keepNext/>
        <w:outlineLvl w:val="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Požadavky dle ČSN:</w:t>
      </w:r>
    </w:p>
    <w:p w14:paraId="018C547F" w14:textId="77777777" w:rsidR="009E1C23" w:rsidRPr="00BD101E" w:rsidRDefault="009E1C23" w:rsidP="009E1C23">
      <w:pPr>
        <w:tabs>
          <w:tab w:val="left" w:pos="2268"/>
        </w:tabs>
        <w:rPr>
          <w:rFonts w:ascii="Verdana" w:hAnsi="Verdana" w:cs="Arial"/>
        </w:rPr>
      </w:pPr>
      <w:r w:rsidRPr="00BD101E">
        <w:rPr>
          <w:rFonts w:ascii="Verdana" w:hAnsi="Verdana" w:cs="Arial"/>
          <w:u w:val="single"/>
        </w:rPr>
        <w:t>ČSN EN ISO 20471:</w:t>
      </w:r>
      <w:r w:rsidRPr="00BD101E">
        <w:rPr>
          <w:rFonts w:ascii="Verdana" w:hAnsi="Verdana" w:cs="Arial"/>
        </w:rPr>
        <w:tab/>
        <w:t>počet cyklů údržby, při kterých je oděv funkční: 50 cyklů</w:t>
      </w:r>
    </w:p>
    <w:p w14:paraId="7F92503E" w14:textId="77777777" w:rsidR="009E1C23" w:rsidRPr="00BD101E" w:rsidRDefault="009E1C23" w:rsidP="009E1C23">
      <w:pPr>
        <w:tabs>
          <w:tab w:val="left" w:pos="2268"/>
        </w:tabs>
        <w:rPr>
          <w:rFonts w:ascii="Verdana" w:hAnsi="Verdana" w:cs="Arial"/>
        </w:rPr>
      </w:pPr>
      <w:r w:rsidRPr="00BD101E">
        <w:rPr>
          <w:rFonts w:ascii="Verdana" w:hAnsi="Verdana" w:cs="Arial"/>
        </w:rPr>
        <w:tab/>
      </w:r>
      <w:r w:rsidRPr="00BD101E">
        <w:rPr>
          <w:rFonts w:ascii="Verdana" w:hAnsi="Verdana" w:cs="Arial"/>
          <w:spacing w:val="-2"/>
        </w:rPr>
        <w:t>oděv třídy 1</w:t>
      </w:r>
    </w:p>
    <w:p w14:paraId="20D24769" w14:textId="77777777" w:rsidR="009E1C23" w:rsidRPr="00BD101E" w:rsidRDefault="009E1C23" w:rsidP="009E1C23">
      <w:pPr>
        <w:keepNext/>
        <w:outlineLvl w:val="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Charakteristika:</w:t>
      </w:r>
    </w:p>
    <w:p w14:paraId="3E0A5AC4" w14:textId="77777777" w:rsidR="009E1C23" w:rsidRPr="00BD101E" w:rsidRDefault="009E1C23" w:rsidP="009E1C23">
      <w:pPr>
        <w:tabs>
          <w:tab w:val="left" w:pos="567"/>
        </w:tabs>
        <w:spacing w:before="20"/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Ochranný pracovní prostředek jednoduché konstrukce odpovídající normě ČSN EN ISO 13688 a ČSN EN ISO 20471, určený pro práci, při které je nutné vizuálně signalizovat přítomnost uživatele – v pracovním prostředí se zvýšenými nároky na viditelnost uživatele při nebezpečných situacích, a to ve dne i v noci, za jakýchkoliv světelných podmínek. Vesta neobsahuje žádné kovové součástky. Střih vesty a její zpracování musí zabezpečit komfort jejího používání.</w:t>
      </w:r>
    </w:p>
    <w:p w14:paraId="3CC469CF" w14:textId="77777777" w:rsidR="009E1C23" w:rsidRPr="00BD101E" w:rsidRDefault="009E1C23" w:rsidP="009E1C23">
      <w:pPr>
        <w:keepNext/>
        <w:outlineLvl w:val="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Popis:</w:t>
      </w:r>
    </w:p>
    <w:p w14:paraId="561BFFB1" w14:textId="77777777" w:rsidR="009E1C23" w:rsidRPr="00BD101E" w:rsidRDefault="009E1C23" w:rsidP="009E1C23">
      <w:pPr>
        <w:ind w:firstLine="540"/>
        <w:jc w:val="both"/>
        <w:rPr>
          <w:rFonts w:ascii="Verdana" w:eastAsia="Calibri" w:hAnsi="Verdana" w:cs="Arial"/>
          <w:spacing w:val="-4"/>
        </w:rPr>
      </w:pPr>
      <w:r w:rsidRPr="00BD101E">
        <w:rPr>
          <w:rFonts w:ascii="Verdana" w:hAnsi="Verdana" w:cs="Arial"/>
        </w:rPr>
        <w:t xml:space="preserve">Vesta je střižena ze dvou předních a jednoho zadního dílu. Je bez rukávů, má výstřih do „V“. Průramek je prohloubený a </w:t>
      </w:r>
      <w:proofErr w:type="spellStart"/>
      <w:r w:rsidRPr="00BD101E">
        <w:rPr>
          <w:rFonts w:ascii="Verdana" w:hAnsi="Verdana" w:cs="Arial"/>
        </w:rPr>
        <w:t>náramenice</w:t>
      </w:r>
      <w:proofErr w:type="spellEnd"/>
      <w:r w:rsidRPr="00BD101E">
        <w:rPr>
          <w:rFonts w:ascii="Verdana" w:hAnsi="Verdana" w:cs="Arial"/>
        </w:rPr>
        <w:t xml:space="preserve"> zúžená. Na každém PD je našitá náprsní kapsa (šířka 13 cm, výška 14,5 cm) s příklopkou (v.7 cm) se zapínáním na suchý zip. Ve spodní části levého i pravého předního dílu je boční kapsa (š.18, v.18,5 cm) se zapínáním na suchý zip. Vesta je olemována, po obvodu vesty je našit šedý </w:t>
      </w:r>
      <w:proofErr w:type="spellStart"/>
      <w:r w:rsidRPr="00BD101E">
        <w:rPr>
          <w:rFonts w:ascii="Verdana" w:hAnsi="Verdana" w:cs="Arial"/>
        </w:rPr>
        <w:t>retroref</w:t>
      </w:r>
      <w:r>
        <w:rPr>
          <w:rFonts w:ascii="Verdana" w:hAnsi="Verdana" w:cs="Arial"/>
        </w:rPr>
        <w:t>l</w:t>
      </w:r>
      <w:r w:rsidRPr="00BD101E">
        <w:rPr>
          <w:rFonts w:ascii="Verdana" w:hAnsi="Verdana" w:cs="Arial"/>
        </w:rPr>
        <w:t>exní</w:t>
      </w:r>
      <w:proofErr w:type="spellEnd"/>
      <w:r w:rsidRPr="00BD101E">
        <w:rPr>
          <w:rFonts w:ascii="Verdana" w:hAnsi="Verdana" w:cs="Arial"/>
        </w:rPr>
        <w:t xml:space="preserve"> pás, šíře 5 cm ve dvou pruzích nad sebou. Kolmo na tyto pásy </w:t>
      </w:r>
      <w:r>
        <w:rPr>
          <w:rFonts w:ascii="Verdana" w:hAnsi="Verdana" w:cs="Arial"/>
        </w:rPr>
        <w:t>jsou</w:t>
      </w:r>
      <w:r w:rsidRPr="00BD101E">
        <w:rPr>
          <w:rFonts w:ascii="Verdana" w:hAnsi="Verdana" w:cs="Arial"/>
        </w:rPr>
        <w:t xml:space="preserve"> umístěny i další pásy vedoucí přes ramena</w:t>
      </w:r>
      <w:r>
        <w:rPr>
          <w:rFonts w:ascii="Verdana" w:hAnsi="Verdana" w:cs="Arial"/>
        </w:rPr>
        <w:t>, které jsou na předním díle ukončeny nad kapsami a na zadním díle jsou prodlouženy až k vrchnímu vodorovnému reflexnímu pruhu</w:t>
      </w:r>
      <w:r w:rsidRPr="00BD101E">
        <w:rPr>
          <w:rFonts w:ascii="Verdana" w:hAnsi="Verdana" w:cs="Arial"/>
        </w:rPr>
        <w:t>. Umístění pásů musí odpovídat ČSN EN ISO 20471. Zapínání vesty je na tři suché zipy, umístěné mimo reflexní pásy.</w:t>
      </w:r>
      <w:r w:rsidRPr="00BD101E">
        <w:rPr>
          <w:rFonts w:ascii="Verdana" w:eastAsia="Calibri" w:hAnsi="Verdana" w:cs="Arial"/>
          <w:spacing w:val="-4"/>
        </w:rPr>
        <w:t xml:space="preserve"> </w:t>
      </w:r>
    </w:p>
    <w:p w14:paraId="0B2D0CCF" w14:textId="77777777" w:rsidR="009E1C23" w:rsidRPr="007109E9" w:rsidRDefault="009E1C23" w:rsidP="009E1C23">
      <w:pPr>
        <w:tabs>
          <w:tab w:val="left" w:pos="567"/>
        </w:tabs>
        <w:spacing w:before="20"/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V horní části zadního dílu </w:t>
      </w:r>
      <w:r w:rsidRPr="006B74A5">
        <w:rPr>
          <w:rFonts w:ascii="Verdana" w:hAnsi="Verdana" w:cs="Arial"/>
          <w:b/>
        </w:rPr>
        <w:t>vesty výstražné profesní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 xml:space="preserve">je umístěno modré logo Správy železnic, státní organizace, </w:t>
      </w:r>
      <w:r w:rsidRPr="007109E9">
        <w:rPr>
          <w:rFonts w:ascii="Verdana" w:hAnsi="Verdana" w:cs="Arial"/>
        </w:rPr>
        <w:t>o velikosti 20 cm, na levé náprsní kapse modré logo Správy železnic, státní organizace, o velikosti 8,6825 x 2,56 cm. Zadavatel si vyhrazuje právo sjednat s vybraným uchazečem před uzavřením smlouvy nebo v době trvání smlouvy, změny v označení výrobku logem organizace (změnu loga, jeho velikost či umístění apod.).</w:t>
      </w:r>
    </w:p>
    <w:p w14:paraId="5A511D11" w14:textId="77777777" w:rsidR="009E1C23" w:rsidRPr="00BD101E" w:rsidRDefault="009E1C23" w:rsidP="009E1C23">
      <w:pPr>
        <w:tabs>
          <w:tab w:val="left" w:pos="567"/>
        </w:tabs>
        <w:spacing w:before="20"/>
        <w:ind w:firstLine="284"/>
        <w:jc w:val="both"/>
        <w:rPr>
          <w:rFonts w:ascii="Verdana" w:hAnsi="Verdana" w:cs="Arial"/>
          <w:spacing w:val="-2"/>
        </w:rPr>
      </w:pPr>
      <w:r w:rsidRPr="007109E9">
        <w:rPr>
          <w:rFonts w:ascii="Verdana" w:hAnsi="Verdana" w:cs="Arial"/>
          <w:spacing w:val="-2"/>
        </w:rPr>
        <w:t xml:space="preserve">V horní části zadního dílu </w:t>
      </w:r>
      <w:r w:rsidRPr="007109E9">
        <w:rPr>
          <w:rFonts w:ascii="Verdana" w:hAnsi="Verdana" w:cs="Arial"/>
          <w:b/>
          <w:spacing w:val="-2"/>
        </w:rPr>
        <w:t>vesty výstražné profesní OSTRAHA</w:t>
      </w:r>
      <w:r w:rsidRPr="007109E9">
        <w:rPr>
          <w:rFonts w:ascii="Verdana" w:hAnsi="Verdana" w:cs="Arial"/>
          <w:spacing w:val="-2"/>
        </w:rPr>
        <w:t xml:space="preserve"> je umístěno modré logo </w:t>
      </w:r>
      <w:r w:rsidRPr="007109E9">
        <w:rPr>
          <w:rFonts w:ascii="Verdana" w:hAnsi="Verdana" w:cs="Arial"/>
        </w:rPr>
        <w:t>Ochranné služby</w:t>
      </w:r>
      <w:r w:rsidRPr="007109E9">
        <w:rPr>
          <w:rFonts w:ascii="Verdana" w:hAnsi="Verdana" w:cs="Arial"/>
          <w:spacing w:val="-2"/>
        </w:rPr>
        <w:t xml:space="preserve"> o velikosti 5,5 cm (výška loga) x 29,5 cm (šířka loga) a na náprsní kapse tkaná nášivka šedá</w:t>
      </w:r>
      <w:r w:rsidRPr="007109E9">
        <w:rPr>
          <w:rFonts w:ascii="Verdana" w:hAnsi="Verdana" w:cs="Arial"/>
        </w:rPr>
        <w:t>,</w:t>
      </w:r>
      <w:r w:rsidRPr="007109E9">
        <w:rPr>
          <w:rFonts w:ascii="Verdana" w:hAnsi="Verdana" w:cs="Arial"/>
          <w:spacing w:val="-2"/>
        </w:rPr>
        <w:t xml:space="preserve"> o šířce 70 mm. Zadavatel si vyhrazuje právo sjednat s vybraným uchazečem před uzavřením smlouvy nebo v době</w:t>
      </w:r>
      <w:r w:rsidRPr="00BD101E">
        <w:rPr>
          <w:rFonts w:ascii="Verdana" w:hAnsi="Verdana" w:cs="Arial"/>
          <w:spacing w:val="-2"/>
        </w:rPr>
        <w:t xml:space="preserve"> trvání smlouvy, změny v označení výrobku logem organizace (změnu loga, jeho velikost či umístění apod.).</w:t>
      </w:r>
    </w:p>
    <w:p w14:paraId="0658E423" w14:textId="77777777" w:rsidR="009E1C23" w:rsidRPr="00BD101E" w:rsidRDefault="009E1C23" w:rsidP="009E1C23">
      <w:pPr>
        <w:keepNext/>
        <w:outlineLvl w:val="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lastRenderedPageBreak/>
        <w:t>Předložení vzorků k nabídce:</w:t>
      </w:r>
    </w:p>
    <w:p w14:paraId="1B34D494" w14:textId="77777777" w:rsidR="009E1C23" w:rsidRPr="00BD101E" w:rsidRDefault="009E1C23" w:rsidP="009E1C23">
      <w:pPr>
        <w:tabs>
          <w:tab w:val="left" w:pos="567"/>
        </w:tabs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Vzorky k nabídce předložit v kalkulační velikosti 170-104 (kód 2-52)</w:t>
      </w:r>
      <w:r>
        <w:rPr>
          <w:rFonts w:ascii="Verdana" w:hAnsi="Verdana" w:cs="Arial"/>
        </w:rPr>
        <w:t xml:space="preserve"> od každé komodity</w:t>
      </w:r>
      <w:r w:rsidRPr="00BD101E">
        <w:rPr>
          <w:rFonts w:ascii="Verdana" w:hAnsi="Verdana" w:cs="Arial"/>
        </w:rPr>
        <w:t xml:space="preserve"> dle shora uvedené Podrobné specifikace materiálu. Předložený vzorek musí svým vzhledem, použitým materiálem, kvalitou, zpracováním a velikostním sortimentem i požadovanými kontrolními rozměry odpovídat požadavkům zadavatele. Na soutěžním vzorku bude umístěna visačka s označením (razítkem) dodavatele.</w:t>
      </w:r>
    </w:p>
    <w:p w14:paraId="54CBFEA4" w14:textId="77777777" w:rsidR="009E1C23" w:rsidRPr="00BD101E" w:rsidRDefault="009E1C23" w:rsidP="009E1C23">
      <w:pPr>
        <w:tabs>
          <w:tab w:val="left" w:pos="1843"/>
        </w:tabs>
        <w:rPr>
          <w:rFonts w:ascii="Verdana" w:hAnsi="Verdana" w:cs="Arial"/>
        </w:rPr>
      </w:pPr>
    </w:p>
    <w:p w14:paraId="30F4C15B" w14:textId="77777777" w:rsidR="009E1C23" w:rsidRPr="00BD101E" w:rsidRDefault="009E1C23" w:rsidP="009E1C23">
      <w:pPr>
        <w:keepNext/>
        <w:spacing w:after="20"/>
        <w:outlineLvl w:val="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Značení na výrobku:</w:t>
      </w:r>
    </w:p>
    <w:p w14:paraId="38AA897D" w14:textId="77777777" w:rsidR="009E1C23" w:rsidRPr="00BD101E" w:rsidRDefault="009E1C23" w:rsidP="009E1C23">
      <w:pPr>
        <w:tabs>
          <w:tab w:val="left" w:pos="567"/>
        </w:tabs>
        <w:spacing w:before="20"/>
        <w:ind w:firstLine="284"/>
        <w:rPr>
          <w:rFonts w:ascii="Verdana" w:hAnsi="Verdana" w:cs="Arial"/>
        </w:rPr>
      </w:pPr>
      <w:r w:rsidRPr="00BD101E">
        <w:rPr>
          <w:rFonts w:ascii="Verdana" w:hAnsi="Verdana" w:cs="Arial"/>
        </w:rPr>
        <w:t>Vesta bude označena etiketou, všitou v průkrčníku zadního dílu, na které bude nevypratelnou barvou (tiskem) uvedeno:</w:t>
      </w:r>
    </w:p>
    <w:p w14:paraId="01695A8E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název a typ výrobku</w:t>
      </w:r>
    </w:p>
    <w:p w14:paraId="41C39A68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výrobce</w:t>
      </w:r>
    </w:p>
    <w:p w14:paraId="080750B1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rok výroby (min. koncové dvojčíslí)</w:t>
      </w:r>
    </w:p>
    <w:p w14:paraId="1BAF4B21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velikost</w:t>
      </w:r>
    </w:p>
    <w:p w14:paraId="2EE1E6A3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materiálové složení</w:t>
      </w:r>
    </w:p>
    <w:p w14:paraId="2B59D727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symboly údržby dle ČSN EN 3758</w:t>
      </w:r>
    </w:p>
    <w:p w14:paraId="309FC823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max. počet údržeb</w:t>
      </w:r>
    </w:p>
    <w:p w14:paraId="7CCDBFCD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označení ČSN</w:t>
      </w:r>
    </w:p>
    <w:p w14:paraId="7C441A8C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BD101E">
        <w:rPr>
          <w:rFonts w:ascii="Verdana" w:hAnsi="Verdana" w:cs="Arial"/>
        </w:rPr>
        <w:t>piktogram ochrany</w:t>
      </w:r>
    </w:p>
    <w:p w14:paraId="5BBB6F75" w14:textId="77777777" w:rsidR="009E1C23" w:rsidRPr="00BD101E" w:rsidRDefault="009E1C23" w:rsidP="009E1C23">
      <w:pPr>
        <w:tabs>
          <w:tab w:val="left" w:pos="1843"/>
        </w:tabs>
        <w:rPr>
          <w:rFonts w:ascii="Verdana" w:hAnsi="Verdana" w:cs="Arial"/>
        </w:rPr>
      </w:pPr>
    </w:p>
    <w:p w14:paraId="40AFCC6C" w14:textId="77777777" w:rsidR="009E1C23" w:rsidRPr="00BD101E" w:rsidRDefault="009E1C23" w:rsidP="009E1C23">
      <w:pPr>
        <w:keepNext/>
        <w:spacing w:after="20"/>
        <w:outlineLvl w:val="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Balení výrobků:</w:t>
      </w:r>
    </w:p>
    <w:p w14:paraId="33421ACF" w14:textId="77777777" w:rsidR="009E1C23" w:rsidRDefault="009E1C23" w:rsidP="009E1C23">
      <w:pPr>
        <w:tabs>
          <w:tab w:val="left" w:pos="567"/>
        </w:tabs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Každá vesta bude zabalená do polyetylénového sáčku nebo jiného vhodného obalového materiálu podobného charakteru. Tento sáček bude uzavřen (přelepen apod.) a označen velikostí vesty a čárovým kódem MTZ. Takto zabalené vesty se vloží do krabice, v každé krabici bude 50 kusů stejné velikosti. Při balení zbytkového sortimentu mohou být v krabici vesty různých velikostí, na krabici však bude výrazně označen počet kusů jednotlivých velikostí a jejich čárové kódy MTZ. Na každé krabici budou uvedeny tyto údaje: výrobce (dodavatel), označení výrobku, velikost, datum výroby (ve stejném formátu, jak je značen na výrobku), počet kusů a čárový kód MTZ.</w:t>
      </w:r>
    </w:p>
    <w:p w14:paraId="10778A2E" w14:textId="77777777" w:rsidR="0043783B" w:rsidRDefault="0043783B" w:rsidP="009E1C23">
      <w:pPr>
        <w:tabs>
          <w:tab w:val="left" w:pos="567"/>
        </w:tabs>
        <w:ind w:firstLine="284"/>
        <w:jc w:val="both"/>
        <w:rPr>
          <w:rFonts w:ascii="Verdana" w:hAnsi="Verdana" w:cs="Arial"/>
        </w:rPr>
      </w:pPr>
    </w:p>
    <w:p w14:paraId="6272ABFB" w14:textId="77777777" w:rsidR="009E1C23" w:rsidRPr="00BD101E" w:rsidRDefault="009E1C23" w:rsidP="009E1C23">
      <w:pPr>
        <w:keepNext/>
        <w:spacing w:after="20"/>
        <w:outlineLvl w:val="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Velikostní sortiment a číselné označení kódů MTZ</w:t>
      </w:r>
    </w:p>
    <w:tbl>
      <w:tblPr>
        <w:tblW w:w="8711" w:type="dxa"/>
        <w:tblInd w:w="5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4"/>
        <w:gridCol w:w="1323"/>
        <w:gridCol w:w="1466"/>
        <w:gridCol w:w="1520"/>
        <w:gridCol w:w="1376"/>
        <w:gridCol w:w="1722"/>
      </w:tblGrid>
      <w:tr w:rsidR="009E1C23" w:rsidRPr="00BD101E" w14:paraId="5544AC0A" w14:textId="77777777" w:rsidTr="00587373">
        <w:trPr>
          <w:trHeight w:val="242"/>
        </w:trPr>
        <w:tc>
          <w:tcPr>
            <w:tcW w:w="1304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vAlign w:val="center"/>
            <w:hideMark/>
          </w:tcPr>
          <w:p w14:paraId="643C9A71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Výška postavy</w:t>
            </w:r>
          </w:p>
        </w:tc>
        <w:tc>
          <w:tcPr>
            <w:tcW w:w="2789" w:type="dxa"/>
            <w:gridSpan w:val="2"/>
            <w:tcBorders>
              <w:top w:val="single" w:sz="18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FDCE3A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 xml:space="preserve">Určeno pro </w:t>
            </w:r>
          </w:p>
        </w:tc>
        <w:tc>
          <w:tcPr>
            <w:tcW w:w="1520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DD2D22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Označení velikosti</w:t>
            </w:r>
          </w:p>
        </w:tc>
        <w:tc>
          <w:tcPr>
            <w:tcW w:w="1376" w:type="dxa"/>
            <w:vMerge w:val="restart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1955AE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Kód velikosti</w:t>
            </w:r>
          </w:p>
        </w:tc>
        <w:tc>
          <w:tcPr>
            <w:tcW w:w="1722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0F8D65E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Číselné označení kódu MTZ</w:t>
            </w:r>
          </w:p>
        </w:tc>
      </w:tr>
      <w:tr w:rsidR="009E1C23" w:rsidRPr="00BD101E" w14:paraId="6E2BF628" w14:textId="77777777" w:rsidTr="00587373">
        <w:trPr>
          <w:trHeight w:val="381"/>
        </w:trPr>
        <w:tc>
          <w:tcPr>
            <w:tcW w:w="1304" w:type="dxa"/>
            <w:vMerge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688D7F2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0AD1305D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postavu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8" w:space="0" w:color="000000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392446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  <w:t>obvod hrudníku</w:t>
            </w:r>
          </w:p>
        </w:tc>
        <w:tc>
          <w:tcPr>
            <w:tcW w:w="1520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3145A8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76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4A08A8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722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3B11F0" w14:textId="77777777" w:rsidR="009E1C23" w:rsidRPr="00587373" w:rsidRDefault="009E1C23" w:rsidP="003362EB">
            <w:pPr>
              <w:rPr>
                <w:rFonts w:ascii="Verdana" w:hAnsi="Verdana" w:cs="Arial"/>
                <w:b/>
                <w:bCs/>
                <w:color w:val="000000"/>
                <w:sz w:val="14"/>
                <w:szCs w:val="14"/>
                <w:lang w:eastAsia="cs-CZ"/>
              </w:rPr>
            </w:pPr>
          </w:p>
        </w:tc>
      </w:tr>
      <w:tr w:rsidR="009E1C23" w:rsidRPr="00BD101E" w14:paraId="34F9A451" w14:textId="77777777" w:rsidTr="00587373">
        <w:trPr>
          <w:trHeight w:val="340"/>
        </w:trPr>
        <w:tc>
          <w:tcPr>
            <w:tcW w:w="698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8F51CC" w14:textId="77777777" w:rsidR="009E1C23" w:rsidRPr="00587373" w:rsidRDefault="009E1C23" w:rsidP="003362EB">
            <w:pPr>
              <w:ind w:firstLine="229"/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Velikost na míru (</w:t>
            </w:r>
            <w:proofErr w:type="spellStart"/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měřenka</w:t>
            </w:r>
            <w:proofErr w:type="spellEnd"/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):</w:t>
            </w:r>
          </w:p>
        </w:tc>
        <w:tc>
          <w:tcPr>
            <w:tcW w:w="1722" w:type="dxa"/>
            <w:tcBorders>
              <w:top w:val="single" w:sz="18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041BCED" w14:textId="17DD3BA9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041000</w:t>
            </w:r>
          </w:p>
        </w:tc>
      </w:tr>
      <w:tr w:rsidR="009E1C23" w:rsidRPr="00BD101E" w14:paraId="2B90D524" w14:textId="77777777" w:rsidTr="00587373">
        <w:trPr>
          <w:trHeight w:val="312"/>
        </w:trPr>
        <w:tc>
          <w:tcPr>
            <w:tcW w:w="1304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1978F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02482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do 188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458E15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84-88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8830A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170-88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7CE14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170/44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B29BEFE" w14:textId="75BE4FAD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041390</w:t>
            </w:r>
          </w:p>
        </w:tc>
      </w:tr>
      <w:tr w:rsidR="009E1C23" w:rsidRPr="00BD101E" w14:paraId="53055DB5" w14:textId="77777777" w:rsidTr="00587373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4D88C3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F849402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ECB40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92-96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380467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170-96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DDF6C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170/48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94123BF" w14:textId="21038920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041410</w:t>
            </w:r>
          </w:p>
        </w:tc>
      </w:tr>
      <w:tr w:rsidR="009E1C23" w:rsidRPr="00BD101E" w14:paraId="1DDFDD00" w14:textId="77777777" w:rsidTr="00587373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FE8C465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FC30FC9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417B98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100-104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2F4D82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170-104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D6585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170/52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9EC6B5F" w14:textId="1FB04C0C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041430</w:t>
            </w:r>
          </w:p>
        </w:tc>
      </w:tr>
      <w:tr w:rsidR="009E1C23" w:rsidRPr="00BD101E" w14:paraId="39719BBA" w14:textId="77777777" w:rsidTr="00587373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2E1966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3913412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878476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108-112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F16852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170-112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C209B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170/56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ABB95E0" w14:textId="49621D69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041450</w:t>
            </w:r>
          </w:p>
        </w:tc>
      </w:tr>
      <w:tr w:rsidR="009E1C23" w:rsidRPr="00BD101E" w14:paraId="133F4DC9" w14:textId="77777777" w:rsidTr="00587373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6FF0E1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1F78DE6D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F9CAA5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116-120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E00DFB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170-120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8541B5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170/60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C368955" w14:textId="540F0FB3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041470</w:t>
            </w:r>
          </w:p>
        </w:tc>
      </w:tr>
      <w:tr w:rsidR="009E1C23" w:rsidRPr="00BD101E" w14:paraId="4CADAF2C" w14:textId="77777777" w:rsidTr="00587373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97CB91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06978AE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47808F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124-128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1B9D28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170-128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68CBA5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170/64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45930B0" w14:textId="60DA1599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041490</w:t>
            </w:r>
          </w:p>
        </w:tc>
      </w:tr>
      <w:tr w:rsidR="009E1C23" w:rsidRPr="00BD101E" w14:paraId="1A7C2632" w14:textId="77777777" w:rsidTr="00587373">
        <w:trPr>
          <w:trHeight w:val="312"/>
        </w:trPr>
        <w:tc>
          <w:tcPr>
            <w:tcW w:w="1304" w:type="dxa"/>
            <w:tcBorders>
              <w:top w:val="single" w:sz="12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5FFA7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</w:t>
            </w:r>
          </w:p>
        </w:tc>
        <w:tc>
          <w:tcPr>
            <w:tcW w:w="1323" w:type="dxa"/>
            <w:tcBorders>
              <w:top w:val="single" w:sz="12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D8D3F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od 189</w:t>
            </w:r>
          </w:p>
        </w:tc>
        <w:tc>
          <w:tcPr>
            <w:tcW w:w="1466" w:type="dxa"/>
            <w:tcBorders>
              <w:top w:val="single" w:sz="12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B09316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84-88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078DBB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194-88</w:t>
            </w:r>
          </w:p>
        </w:tc>
        <w:tc>
          <w:tcPr>
            <w:tcW w:w="13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51780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194/44</w:t>
            </w:r>
          </w:p>
        </w:tc>
        <w:tc>
          <w:tcPr>
            <w:tcW w:w="17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8F357CD" w14:textId="297B8B0A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041870</w:t>
            </w:r>
          </w:p>
        </w:tc>
      </w:tr>
      <w:tr w:rsidR="009E1C23" w:rsidRPr="00BD101E" w14:paraId="754A6945" w14:textId="77777777" w:rsidTr="00587373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D21406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156E513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9EDAE6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92-96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090F5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194-96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5D3F4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194/48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4A12662" w14:textId="0391CD29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041890</w:t>
            </w:r>
          </w:p>
        </w:tc>
      </w:tr>
      <w:tr w:rsidR="009E1C23" w:rsidRPr="00BD101E" w14:paraId="0417FC74" w14:textId="77777777" w:rsidTr="00587373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B57CF1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47871393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06C911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100-104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5C62C6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194-104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461859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194/52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E21070A" w14:textId="0B785F29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041910</w:t>
            </w:r>
          </w:p>
        </w:tc>
      </w:tr>
      <w:tr w:rsidR="009E1C23" w:rsidRPr="00BD101E" w14:paraId="7B9429E0" w14:textId="77777777" w:rsidTr="00587373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3C9E52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B9281C2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8E4BE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108-112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C0AC5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194-112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F5CE74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194/56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CFE1C65" w14:textId="23E76364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041930</w:t>
            </w:r>
          </w:p>
        </w:tc>
      </w:tr>
      <w:tr w:rsidR="009E1C23" w:rsidRPr="00BD101E" w14:paraId="12C6F0D9" w14:textId="77777777" w:rsidTr="00587373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1778BF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658039AF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31E9FC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116-120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223E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194-120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30791F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194/60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37A36783" w14:textId="7EDCAF58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041950</w:t>
            </w:r>
          </w:p>
        </w:tc>
      </w:tr>
      <w:tr w:rsidR="009E1C23" w:rsidRPr="00BD101E" w14:paraId="386CBE86" w14:textId="77777777" w:rsidTr="00587373">
        <w:trPr>
          <w:trHeight w:val="312"/>
        </w:trPr>
        <w:tc>
          <w:tcPr>
            <w:tcW w:w="130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751269A7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323" w:type="dxa"/>
            <w:tcBorders>
              <w:top w:val="nil"/>
              <w:left w:val="single" w:sz="8" w:space="0" w:color="000000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5E6C2E0B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8" w:space="0" w:color="000000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2F37EE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124-128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81A0CA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194-128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0264FD" w14:textId="77777777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194/64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FE8FE33" w14:textId="733FAFC3" w:rsidR="009E1C23" w:rsidRPr="00587373" w:rsidRDefault="009E1C23" w:rsidP="003362EB">
            <w:pPr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</w:pP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9716</w:t>
            </w:r>
            <w:r w:rsidR="008574F1" w:rsidRPr="00587373">
              <w:rPr>
                <w:rFonts w:ascii="Verdana" w:hAnsi="Verdana" w:cs="Arial"/>
                <w:bCs/>
                <w:color w:val="000000"/>
                <w:sz w:val="14"/>
                <w:szCs w:val="14"/>
                <w:lang w:eastAsia="cs-CZ"/>
              </w:rPr>
              <w:t>00000</w:t>
            </w:r>
            <w:r w:rsidRPr="00587373">
              <w:rPr>
                <w:rFonts w:ascii="Verdana" w:hAnsi="Verdana" w:cs="Arial"/>
                <w:color w:val="000000"/>
                <w:sz w:val="14"/>
                <w:szCs w:val="14"/>
                <w:lang w:eastAsia="cs-CZ"/>
              </w:rPr>
              <w:t>041970</w:t>
            </w:r>
          </w:p>
        </w:tc>
      </w:tr>
    </w:tbl>
    <w:p w14:paraId="3ED5E5E8" w14:textId="77777777" w:rsidR="009E1C23" w:rsidRPr="00BD101E" w:rsidRDefault="009E1C23" w:rsidP="009E1C23">
      <w:pPr>
        <w:spacing w:before="40"/>
        <w:ind w:firstLine="284"/>
        <w:rPr>
          <w:rFonts w:ascii="Verdana" w:hAnsi="Verdana" w:cs="Arial"/>
        </w:rPr>
      </w:pPr>
    </w:p>
    <w:p w14:paraId="2EE1DD35" w14:textId="77777777" w:rsidR="009E1C23" w:rsidRPr="00BD101E" w:rsidRDefault="009E1C23" w:rsidP="009E1C23">
      <w:pPr>
        <w:spacing w:before="40"/>
        <w:ind w:firstLine="284"/>
        <w:rPr>
          <w:rFonts w:ascii="Verdana" w:hAnsi="Verdana" w:cs="Arial"/>
        </w:rPr>
      </w:pPr>
      <w:r w:rsidRPr="00BD101E">
        <w:rPr>
          <w:rFonts w:ascii="Verdana" w:hAnsi="Verdana" w:cs="Arial"/>
        </w:rPr>
        <w:t>Výrobek je dodáván zpravidla pouze v pánském provedení. Ve výjimečných případech při požadavku na dámské provedení budou tyto výrobky zhotovené na míru uživatele (</w:t>
      </w:r>
      <w:proofErr w:type="spellStart"/>
      <w:r w:rsidRPr="00BD101E">
        <w:rPr>
          <w:rFonts w:ascii="Verdana" w:hAnsi="Verdana" w:cs="Arial"/>
        </w:rPr>
        <w:t>měřenky</w:t>
      </w:r>
      <w:proofErr w:type="spellEnd"/>
      <w:r w:rsidRPr="00BD101E">
        <w:rPr>
          <w:rFonts w:ascii="Verdana" w:hAnsi="Verdana" w:cs="Arial"/>
        </w:rPr>
        <w:t xml:space="preserve">). </w:t>
      </w:r>
    </w:p>
    <w:p w14:paraId="29F0119F" w14:textId="77777777" w:rsidR="009E1C23" w:rsidRPr="00BD101E" w:rsidRDefault="009E1C23" w:rsidP="009E1C23">
      <w:pPr>
        <w:spacing w:before="40"/>
        <w:ind w:firstLine="284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Dodavatel musí být schopen zajistit v mimořádných případech dodání </w:t>
      </w:r>
      <w:proofErr w:type="spellStart"/>
      <w:r w:rsidRPr="00BD101E">
        <w:rPr>
          <w:rFonts w:ascii="Verdana" w:hAnsi="Verdana" w:cs="Arial"/>
        </w:rPr>
        <w:t>měřenek</w:t>
      </w:r>
      <w:proofErr w:type="spellEnd"/>
      <w:r w:rsidRPr="00BD101E">
        <w:rPr>
          <w:rFonts w:ascii="Verdana" w:hAnsi="Verdana" w:cs="Arial"/>
        </w:rPr>
        <w:t xml:space="preserve"> (např. pro nadměrné velikosti apod.).</w:t>
      </w:r>
    </w:p>
    <w:p w14:paraId="79E0D2A8" w14:textId="77777777" w:rsidR="009E1C23" w:rsidRPr="00BD101E" w:rsidRDefault="009E1C23" w:rsidP="009E1C23">
      <w:pPr>
        <w:spacing w:before="40"/>
        <w:ind w:firstLine="284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Uvedený rozsah velikostního sortimentu je požadován jako minimální, tzn. rozšířený sortiment velikostí není na závadu. </w:t>
      </w:r>
    </w:p>
    <w:p w14:paraId="40FE6553" w14:textId="77777777" w:rsidR="009E1C23" w:rsidRPr="00BD101E" w:rsidRDefault="009E1C23" w:rsidP="009E1C23">
      <w:pPr>
        <w:spacing w:before="60"/>
        <w:ind w:firstLine="284"/>
        <w:rPr>
          <w:rFonts w:ascii="Verdana" w:hAnsi="Verdana" w:cs="Arial"/>
        </w:rPr>
      </w:pPr>
    </w:p>
    <w:p w14:paraId="7A820960" w14:textId="27EDE388" w:rsidR="009E1C23" w:rsidRDefault="009E1C23" w:rsidP="009E1C23">
      <w:pPr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Vyobrazení výrobku, způsob měření a velikosti kontrolních rozměrů:</w:t>
      </w:r>
    </w:p>
    <w:p w14:paraId="69AE9B1D" w14:textId="6C3E9A91" w:rsidR="009E1C23" w:rsidRDefault="00B50FEA" w:rsidP="009E1C23">
      <w:pPr>
        <w:rPr>
          <w:rFonts w:ascii="Verdana" w:hAnsi="Verdana" w:cs="Arial"/>
          <w:b/>
          <w:u w:val="single"/>
        </w:rPr>
      </w:pPr>
      <w:r>
        <w:rPr>
          <w:rFonts w:ascii="Verdana" w:hAnsi="Verdana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2C3F4AC3" wp14:editId="72CECF3E">
            <wp:simplePos x="0" y="0"/>
            <wp:positionH relativeFrom="margin">
              <wp:posOffset>409576</wp:posOffset>
            </wp:positionH>
            <wp:positionV relativeFrom="paragraph">
              <wp:posOffset>222250</wp:posOffset>
            </wp:positionV>
            <wp:extent cx="3810000" cy="2016153"/>
            <wp:effectExtent l="0" t="0" r="0" b="3175"/>
            <wp:wrapNone/>
            <wp:docPr id="714624064" name="Obrázek 8" descr="Obsah obrázku skica, diagram, desig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624064" name="Obrázek 8" descr="Obsah obrázku skica, diagram, design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253" cy="202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18F75" w14:textId="0EAFFCC4" w:rsidR="009E1C23" w:rsidRPr="00BD101E" w:rsidRDefault="009E1C23" w:rsidP="009E1C23">
      <w:pPr>
        <w:rPr>
          <w:rFonts w:ascii="Verdana" w:hAnsi="Verdana" w:cs="Arial"/>
          <w:b/>
          <w:u w:val="single"/>
        </w:rPr>
      </w:pPr>
    </w:p>
    <w:p w14:paraId="0769793D" w14:textId="77777777" w:rsidR="009E1C23" w:rsidRDefault="009E1C23" w:rsidP="009E1C23">
      <w:pPr>
        <w:rPr>
          <w:rFonts w:ascii="Verdana" w:hAnsi="Verdana"/>
          <w:noProof/>
          <w:lang w:eastAsia="cs-CZ"/>
        </w:rPr>
      </w:pPr>
    </w:p>
    <w:p w14:paraId="745CC4B1" w14:textId="77777777" w:rsidR="009E1C23" w:rsidRDefault="009E1C23" w:rsidP="009E1C23">
      <w:pPr>
        <w:rPr>
          <w:rFonts w:ascii="Verdana" w:hAnsi="Verdana"/>
          <w:noProof/>
          <w:lang w:eastAsia="cs-CZ"/>
        </w:rPr>
      </w:pPr>
    </w:p>
    <w:p w14:paraId="25F2A899" w14:textId="77777777" w:rsidR="009E1C23" w:rsidRPr="00BD101E" w:rsidRDefault="009E1C23" w:rsidP="009E1C23">
      <w:pPr>
        <w:rPr>
          <w:rFonts w:ascii="Verdana" w:hAnsi="Verdana"/>
          <w:noProof/>
          <w:lang w:eastAsia="cs-CZ"/>
        </w:rPr>
      </w:pPr>
    </w:p>
    <w:p w14:paraId="5CB4DBD8" w14:textId="77777777" w:rsidR="00B50FEA" w:rsidRDefault="00B50FEA" w:rsidP="009E1C23">
      <w:pPr>
        <w:spacing w:before="120"/>
        <w:rPr>
          <w:rFonts w:ascii="Verdana" w:hAnsi="Verdana" w:cs="Arial"/>
          <w:b/>
        </w:rPr>
      </w:pPr>
    </w:p>
    <w:p w14:paraId="68EECC0E" w14:textId="77777777" w:rsidR="00B50FEA" w:rsidRDefault="00B50FEA" w:rsidP="009E1C23">
      <w:pPr>
        <w:spacing w:before="120"/>
        <w:rPr>
          <w:rFonts w:ascii="Verdana" w:hAnsi="Verdana" w:cs="Arial"/>
          <w:b/>
        </w:rPr>
      </w:pPr>
    </w:p>
    <w:p w14:paraId="0D8D15CA" w14:textId="77777777" w:rsidR="00B50FEA" w:rsidRDefault="00B50FEA" w:rsidP="009E1C23">
      <w:pPr>
        <w:spacing w:before="120"/>
        <w:rPr>
          <w:rFonts w:ascii="Verdana" w:hAnsi="Verdana" w:cs="Arial"/>
          <w:b/>
        </w:rPr>
      </w:pPr>
    </w:p>
    <w:p w14:paraId="56068DC3" w14:textId="5917DE10" w:rsidR="009E1C23" w:rsidRPr="00BD101E" w:rsidRDefault="009E1C23" w:rsidP="009E1C23">
      <w:pPr>
        <w:spacing w:before="120"/>
        <w:rPr>
          <w:rFonts w:ascii="Verdana" w:hAnsi="Verdana" w:cs="Arial"/>
          <w:b/>
        </w:rPr>
      </w:pPr>
      <w:r w:rsidRPr="00BD101E">
        <w:rPr>
          <w:rFonts w:ascii="Verdana" w:hAnsi="Verdana" w:cs="Arial"/>
          <w:b/>
        </w:rPr>
        <w:t xml:space="preserve">Vesta profesní výstražná </w:t>
      </w:r>
      <w:r>
        <w:rPr>
          <w:rFonts w:ascii="Verdana" w:hAnsi="Verdana" w:cs="Arial"/>
          <w:b/>
        </w:rPr>
        <w:t>a vesta profesní výstražná OSTRAHA</w:t>
      </w:r>
      <w:r w:rsidRPr="00BD101E">
        <w:rPr>
          <w:rFonts w:ascii="Verdana" w:hAnsi="Verdana" w:cs="Arial"/>
          <w:b/>
        </w:rPr>
        <w:t>:</w:t>
      </w:r>
    </w:p>
    <w:tbl>
      <w:tblPr>
        <w:tblW w:w="9072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2307"/>
        <w:gridCol w:w="905"/>
        <w:gridCol w:w="816"/>
        <w:gridCol w:w="817"/>
        <w:gridCol w:w="817"/>
        <w:gridCol w:w="816"/>
        <w:gridCol w:w="817"/>
        <w:gridCol w:w="817"/>
      </w:tblGrid>
      <w:tr w:rsidR="009E1C23" w:rsidRPr="00BD101E" w14:paraId="3705A01C" w14:textId="77777777" w:rsidTr="003362EB">
        <w:trPr>
          <w:cantSplit/>
          <w:trHeight w:val="313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547950A0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Označení kontrolního. rozměru</w:t>
            </w:r>
          </w:p>
        </w:tc>
        <w:tc>
          <w:tcPr>
            <w:tcW w:w="230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16DB59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Kontrolní rozměr</w:t>
            </w:r>
          </w:p>
        </w:tc>
        <w:tc>
          <w:tcPr>
            <w:tcW w:w="90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00E9BB47" w14:textId="77777777" w:rsidR="009E1C23" w:rsidRPr="00587373" w:rsidRDefault="009E1C23" w:rsidP="003362EB">
            <w:pPr>
              <w:snapToGrid w:val="0"/>
              <w:ind w:left="113" w:right="113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výšková skupina</w:t>
            </w:r>
          </w:p>
        </w:tc>
        <w:tc>
          <w:tcPr>
            <w:tcW w:w="4900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25362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b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sz w:val="14"/>
                <w:szCs w:val="14"/>
              </w:rPr>
              <w:t>velikost</w:t>
            </w:r>
          </w:p>
        </w:tc>
      </w:tr>
      <w:tr w:rsidR="009E1C23" w:rsidRPr="00BD101E" w14:paraId="35548CA9" w14:textId="77777777" w:rsidTr="003362EB">
        <w:trPr>
          <w:cantSplit/>
          <w:trHeight w:val="794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DC186A" w14:textId="77777777" w:rsidR="009E1C23" w:rsidRPr="00587373" w:rsidRDefault="009E1C23" w:rsidP="003362EB">
            <w:pPr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A1928B" w14:textId="77777777" w:rsidR="009E1C23" w:rsidRPr="00587373" w:rsidRDefault="009E1C23" w:rsidP="003362EB">
            <w:pPr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90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FB809" w14:textId="77777777" w:rsidR="009E1C23" w:rsidRPr="00587373" w:rsidRDefault="009E1C23" w:rsidP="003362EB">
            <w:pPr>
              <w:rPr>
                <w:rFonts w:ascii="Verdana" w:hAnsi="Verdana" w:cs="Arial"/>
                <w:b/>
                <w:sz w:val="14"/>
                <w:szCs w:val="1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C40D6F" w14:textId="77777777" w:rsidR="009E1C23" w:rsidRPr="00587373" w:rsidRDefault="009E1C23" w:rsidP="003362EB">
            <w:pPr>
              <w:snapToGrid w:val="0"/>
              <w:ind w:left="-7" w:right="-12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44-88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441ED7" w14:textId="77777777" w:rsidR="009E1C23" w:rsidRPr="00587373" w:rsidRDefault="009E1C23" w:rsidP="003362EB">
            <w:pPr>
              <w:snapToGrid w:val="0"/>
              <w:ind w:left="-7" w:right="-12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48-96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5FC477" w14:textId="77777777" w:rsidR="009E1C23" w:rsidRPr="00587373" w:rsidRDefault="009E1C23" w:rsidP="003362EB">
            <w:pPr>
              <w:snapToGrid w:val="0"/>
              <w:ind w:left="-7" w:right="-12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52-104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01096F" w14:textId="77777777" w:rsidR="009E1C23" w:rsidRPr="00587373" w:rsidRDefault="009E1C23" w:rsidP="003362EB">
            <w:pPr>
              <w:snapToGrid w:val="0"/>
              <w:ind w:left="-7" w:right="-12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56-112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D3B912" w14:textId="77777777" w:rsidR="009E1C23" w:rsidRPr="00587373" w:rsidRDefault="009E1C23" w:rsidP="003362EB">
            <w:pPr>
              <w:snapToGrid w:val="0"/>
              <w:ind w:left="-7" w:right="-12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60-120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6FC7E6" w14:textId="77777777" w:rsidR="009E1C23" w:rsidRPr="00587373" w:rsidRDefault="009E1C23" w:rsidP="003362EB">
            <w:pPr>
              <w:snapToGrid w:val="0"/>
              <w:ind w:left="-7" w:right="-12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64-128</w:t>
            </w:r>
          </w:p>
        </w:tc>
      </w:tr>
      <w:tr w:rsidR="009E1C23" w:rsidRPr="00BD101E" w14:paraId="76F09C3F" w14:textId="77777777" w:rsidTr="003362EB">
        <w:trPr>
          <w:cantSplit/>
          <w:trHeight w:val="312"/>
        </w:trPr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FB87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A</w:t>
            </w:r>
          </w:p>
        </w:tc>
        <w:tc>
          <w:tcPr>
            <w:tcW w:w="230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0C22" w14:textId="77777777" w:rsidR="009E1C23" w:rsidRPr="00587373" w:rsidRDefault="009E1C23" w:rsidP="003362EB">
            <w:pPr>
              <w:tabs>
                <w:tab w:val="left" w:pos="2444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Délka vesty</w:t>
            </w:r>
          </w:p>
        </w:tc>
        <w:tc>
          <w:tcPr>
            <w:tcW w:w="90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9A866FD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170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C83F4AA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D4E0827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59BBDAC" w14:textId="77777777" w:rsidR="009E1C23" w:rsidRPr="00587373" w:rsidRDefault="009E1C23" w:rsidP="003362E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C852EB" w14:textId="77777777" w:rsidR="009E1C23" w:rsidRPr="00587373" w:rsidRDefault="009E1C23" w:rsidP="003362E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A21B644" w14:textId="77777777" w:rsidR="009E1C23" w:rsidRPr="00587373" w:rsidRDefault="009E1C23" w:rsidP="003362E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</w:t>
            </w:r>
          </w:p>
        </w:tc>
        <w:tc>
          <w:tcPr>
            <w:tcW w:w="817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A5A580B" w14:textId="77777777" w:rsidR="009E1C23" w:rsidRPr="00587373" w:rsidRDefault="009E1C23" w:rsidP="003362EB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</w:t>
            </w:r>
          </w:p>
        </w:tc>
      </w:tr>
      <w:tr w:rsidR="009E1C23" w:rsidRPr="00BD101E" w14:paraId="1996C164" w14:textId="77777777" w:rsidTr="003362EB">
        <w:trPr>
          <w:cantSplit/>
          <w:trHeight w:val="312"/>
        </w:trPr>
        <w:tc>
          <w:tcPr>
            <w:tcW w:w="9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1FA4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88B5" w14:textId="77777777" w:rsidR="009E1C23" w:rsidRPr="00587373" w:rsidRDefault="009E1C23" w:rsidP="003362EB">
            <w:pPr>
              <w:tabs>
                <w:tab w:val="left" w:pos="2444"/>
              </w:tabs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90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0A4F17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194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D5D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3A3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81A2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77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1764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34C4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77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B30A16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77</w:t>
            </w:r>
          </w:p>
        </w:tc>
      </w:tr>
      <w:tr w:rsidR="009E1C23" w:rsidRPr="00BD101E" w14:paraId="2F8C09FB" w14:textId="77777777" w:rsidTr="003362EB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D32C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B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2183" w14:textId="77777777" w:rsidR="009E1C23" w:rsidRPr="00587373" w:rsidRDefault="009E1C23" w:rsidP="003362EB">
            <w:pPr>
              <w:tabs>
                <w:tab w:val="left" w:pos="2444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½ obvod hrudníku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99953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--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CD02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A6F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E28B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D5E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69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A581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1349C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76</w:t>
            </w:r>
          </w:p>
        </w:tc>
      </w:tr>
      <w:tr w:rsidR="009E1C23" w:rsidRPr="00BD101E" w14:paraId="744B26DD" w14:textId="77777777" w:rsidTr="003362EB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BCB3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C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E2AF" w14:textId="77777777" w:rsidR="009E1C23" w:rsidRPr="00587373" w:rsidRDefault="009E1C23" w:rsidP="003362EB">
            <w:pPr>
              <w:tabs>
                <w:tab w:val="left" w:pos="2444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 xml:space="preserve">Šíře </w:t>
            </w:r>
            <w:proofErr w:type="spellStart"/>
            <w:r w:rsidRPr="00587373">
              <w:rPr>
                <w:rFonts w:ascii="Verdana" w:hAnsi="Verdana" w:cs="Arial"/>
                <w:sz w:val="14"/>
                <w:szCs w:val="14"/>
              </w:rPr>
              <w:t>náramenice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0B5499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--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698C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CBFE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A897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701D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D868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E7FFC0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20</w:t>
            </w:r>
          </w:p>
        </w:tc>
      </w:tr>
      <w:tr w:rsidR="009E1C23" w:rsidRPr="00BD101E" w14:paraId="671F7B12" w14:textId="77777777" w:rsidTr="003362EB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DC62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t>D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44E2" w14:textId="77777777" w:rsidR="009E1C23" w:rsidRPr="00587373" w:rsidRDefault="009E1C23" w:rsidP="003362EB">
            <w:pPr>
              <w:tabs>
                <w:tab w:val="left" w:pos="2444"/>
              </w:tabs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Hloubka průramku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D49588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--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3D87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239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E62A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CDB3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09D8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29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F77B0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30</w:t>
            </w:r>
          </w:p>
        </w:tc>
      </w:tr>
      <w:tr w:rsidR="009E1C23" w:rsidRPr="00BD101E" w14:paraId="786449F8" w14:textId="77777777" w:rsidTr="003362EB">
        <w:trPr>
          <w:cantSplit/>
          <w:trHeight w:val="312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3D1A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  <w:r w:rsidRPr="00587373">
              <w:rPr>
                <w:rFonts w:ascii="Verdana" w:hAnsi="Verdana" w:cs="Arial"/>
                <w:b/>
                <w:color w:val="0000FF"/>
                <w:sz w:val="14"/>
                <w:szCs w:val="14"/>
              </w:rPr>
              <w:lastRenderedPageBreak/>
              <w:t>E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1E6F0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Délka přední části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6154C86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A256128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70D2961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EF92CA7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832E845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4058499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2BC99C7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</w:tr>
      <w:tr w:rsidR="009E1C23" w:rsidRPr="00BD101E" w14:paraId="6999CED0" w14:textId="77777777" w:rsidTr="003362EB">
        <w:trPr>
          <w:cantSplit/>
          <w:trHeight w:val="312"/>
        </w:trPr>
        <w:tc>
          <w:tcPr>
            <w:tcW w:w="96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76B7C3" w14:textId="77777777" w:rsidR="009E1C23" w:rsidRPr="00587373" w:rsidRDefault="009E1C23" w:rsidP="003362EB">
            <w:pPr>
              <w:rPr>
                <w:rFonts w:ascii="Verdana" w:hAnsi="Verdana" w:cs="Arial"/>
                <w:b/>
                <w:color w:val="0000FF"/>
                <w:sz w:val="14"/>
                <w:szCs w:val="14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7499AA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</w:p>
        </w:tc>
        <w:tc>
          <w:tcPr>
            <w:tcW w:w="90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380931" w14:textId="77777777" w:rsidR="009E1C23" w:rsidRPr="00587373" w:rsidRDefault="009E1C23" w:rsidP="003362EB">
            <w:pPr>
              <w:snapToGrid w:val="0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194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C56F26" w14:textId="77777777" w:rsidR="009E1C23" w:rsidRPr="00587373" w:rsidRDefault="009E1C23" w:rsidP="003362EB">
            <w:pPr>
              <w:snapToGrid w:val="0"/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45D02F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506A92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  <w:tc>
          <w:tcPr>
            <w:tcW w:w="81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155887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F205B0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  <w:tc>
          <w:tcPr>
            <w:tcW w:w="817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11830" w14:textId="77777777" w:rsidR="009E1C23" w:rsidRPr="00587373" w:rsidRDefault="009E1C23" w:rsidP="003362EB">
            <w:pPr>
              <w:jc w:val="center"/>
              <w:rPr>
                <w:rFonts w:ascii="Verdana" w:hAnsi="Verdana" w:cs="Arial"/>
                <w:sz w:val="14"/>
                <w:szCs w:val="14"/>
              </w:rPr>
            </w:pPr>
            <w:r w:rsidRPr="00587373">
              <w:rPr>
                <w:rFonts w:ascii="Verdana" w:hAnsi="Verdana" w:cs="Arial"/>
                <w:sz w:val="14"/>
                <w:szCs w:val="14"/>
              </w:rPr>
              <w:t>50</w:t>
            </w:r>
          </w:p>
        </w:tc>
      </w:tr>
    </w:tbl>
    <w:p w14:paraId="4C9FF88C" w14:textId="23D8A5BB" w:rsidR="009E1C23" w:rsidRPr="00BD101E" w:rsidRDefault="009E1C23" w:rsidP="009E1C23">
      <w:pPr>
        <w:spacing w:before="60"/>
        <w:rPr>
          <w:rFonts w:ascii="Verdana" w:hAnsi="Verdana"/>
          <w:b/>
        </w:rPr>
      </w:pPr>
      <w:r w:rsidRPr="00BD101E">
        <w:rPr>
          <w:rFonts w:ascii="Verdana" w:hAnsi="Verdana" w:cs="Arial"/>
        </w:rPr>
        <w:t>Poznámka: Údaje týkající se rozměrů jsou uvedeny v cm. Tolerance: ±0,5 cm.</w:t>
      </w:r>
    </w:p>
    <w:p w14:paraId="300EFDC9" w14:textId="77777777" w:rsidR="009E1C23" w:rsidRPr="00BD101E" w:rsidRDefault="009E1C23" w:rsidP="009E1C23">
      <w:pPr>
        <w:rPr>
          <w:rFonts w:ascii="Verdana" w:hAnsi="Verdana" w:cs="Arial"/>
          <w:b/>
        </w:rPr>
      </w:pPr>
    </w:p>
    <w:p w14:paraId="4A2AC336" w14:textId="77777777" w:rsidR="009E1C23" w:rsidRPr="00BD101E" w:rsidRDefault="009E1C23" w:rsidP="009E1C23">
      <w:pPr>
        <w:tabs>
          <w:tab w:val="left" w:pos="3402"/>
        </w:tabs>
        <w:spacing w:before="24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Značení na výrobcích</w:t>
      </w:r>
    </w:p>
    <w:p w14:paraId="658FDB7C" w14:textId="77777777" w:rsidR="009E1C23" w:rsidRPr="00BD101E" w:rsidRDefault="009E1C23" w:rsidP="009E1C23">
      <w:pPr>
        <w:tabs>
          <w:tab w:val="left" w:pos="567"/>
        </w:tabs>
        <w:spacing w:before="60"/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Značení na každém výrobku musí být stálobarevné, čitelné i po dlouhodobé údržbě a po celou dobu životnosti výrobku.</w:t>
      </w:r>
    </w:p>
    <w:p w14:paraId="5AE42153" w14:textId="77777777" w:rsidR="009E1C23" w:rsidRPr="00BD101E" w:rsidRDefault="009E1C23" w:rsidP="009E1C23">
      <w:pPr>
        <w:tabs>
          <w:tab w:val="left" w:pos="567"/>
        </w:tabs>
        <w:spacing w:before="60"/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Ke každému výrobku musí být dle ČSN EN ISO 13688 dodán písemný návod k použití v českém jazyce, který musí obsahovat přinejmenším informace o:</w:t>
      </w:r>
    </w:p>
    <w:p w14:paraId="7CDF61F6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používání, skladování, čistění, údržbě a dezinfekci, </w:t>
      </w:r>
    </w:p>
    <w:p w14:paraId="20BE2164" w14:textId="77777777" w:rsidR="009E1C23" w:rsidRPr="00BD101E" w:rsidRDefault="009E1C23" w:rsidP="009E1C23">
      <w:pPr>
        <w:numPr>
          <w:ilvl w:val="0"/>
          <w:numId w:val="35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významu všech označení umístěných na osobním ochranném prostředku.</w:t>
      </w:r>
    </w:p>
    <w:p w14:paraId="3913B918" w14:textId="77777777" w:rsidR="009E1C23" w:rsidRPr="00BD101E" w:rsidRDefault="009E1C23" w:rsidP="009E1C23">
      <w:pPr>
        <w:pBdr>
          <w:bottom w:val="single" w:sz="12" w:space="1" w:color="auto"/>
        </w:pBdr>
        <w:tabs>
          <w:tab w:val="left" w:pos="360"/>
        </w:tabs>
        <w:jc w:val="both"/>
        <w:rPr>
          <w:rFonts w:ascii="Verdana" w:hAnsi="Verdana" w:cs="Arial"/>
        </w:rPr>
      </w:pPr>
    </w:p>
    <w:p w14:paraId="44B0974C" w14:textId="77777777" w:rsidR="009E1C23" w:rsidRPr="00BD101E" w:rsidRDefault="009E1C23" w:rsidP="009E1C23">
      <w:pPr>
        <w:tabs>
          <w:tab w:val="left" w:pos="3402"/>
        </w:tabs>
        <w:spacing w:before="240"/>
        <w:jc w:val="both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Požadavek na předložení použitých materiálů:</w:t>
      </w:r>
    </w:p>
    <w:p w14:paraId="45A926AF" w14:textId="77777777" w:rsidR="009E1C23" w:rsidRPr="00BD101E" w:rsidRDefault="009E1C23" w:rsidP="009E1C23">
      <w:pPr>
        <w:spacing w:before="120"/>
        <w:ind w:firstLine="357"/>
        <w:jc w:val="both"/>
        <w:rPr>
          <w:rFonts w:ascii="Verdana" w:hAnsi="Verdana" w:cs="Arial"/>
          <w:bCs/>
        </w:rPr>
      </w:pPr>
      <w:r w:rsidRPr="00BD101E">
        <w:rPr>
          <w:rFonts w:ascii="Verdana" w:hAnsi="Verdana" w:cs="Arial"/>
          <w:bCs/>
        </w:rPr>
        <w:t xml:space="preserve">Dodavatel v nabídce předloží spolu se soutěžními vzorky 1 </w:t>
      </w:r>
      <w:proofErr w:type="spellStart"/>
      <w:r w:rsidRPr="00BD101E">
        <w:rPr>
          <w:rFonts w:ascii="Verdana" w:hAnsi="Verdana" w:cs="Arial"/>
          <w:bCs/>
        </w:rPr>
        <w:t>bm</w:t>
      </w:r>
      <w:proofErr w:type="spellEnd"/>
      <w:r w:rsidRPr="00BD101E">
        <w:rPr>
          <w:rFonts w:ascii="Verdana" w:hAnsi="Verdana" w:cs="Arial"/>
          <w:bCs/>
        </w:rPr>
        <w:t xml:space="preserve"> vrchového materiálu pro případné laboratorní hodnocení. Materiály musí být totožné s materiály použitými na zhotovení soutěžních vzorků. </w:t>
      </w:r>
    </w:p>
    <w:p w14:paraId="053DECE2" w14:textId="77777777" w:rsidR="009E1C23" w:rsidRPr="00BD101E" w:rsidRDefault="009E1C23" w:rsidP="009E1C23">
      <w:pPr>
        <w:spacing w:before="120"/>
        <w:ind w:firstLine="357"/>
        <w:jc w:val="both"/>
        <w:rPr>
          <w:rFonts w:ascii="Verdana" w:hAnsi="Verdana" w:cs="Arial"/>
          <w:bCs/>
        </w:rPr>
      </w:pPr>
      <w:r w:rsidRPr="00BD101E">
        <w:rPr>
          <w:rFonts w:ascii="Verdana" w:hAnsi="Verdana" w:cs="Arial"/>
          <w:bCs/>
        </w:rPr>
        <w:t xml:space="preserve">Předložené materiály budou označeny svým určením </w:t>
      </w:r>
      <w:r w:rsidRPr="00BD101E">
        <w:rPr>
          <w:rFonts w:ascii="Verdana" w:hAnsi="Verdana" w:cs="Arial"/>
        </w:rPr>
        <w:t>(např.: „Vrchový materiál použitý na: ....................................“) a</w:t>
      </w:r>
      <w:r w:rsidRPr="00BD101E">
        <w:rPr>
          <w:rFonts w:ascii="Verdana" w:hAnsi="Verdana" w:cs="Arial"/>
          <w:bCs/>
        </w:rPr>
        <w:t xml:space="preserve"> jménem či názvem dodavatele (např. nápisem či razítkem). </w:t>
      </w:r>
    </w:p>
    <w:p w14:paraId="33B53D65" w14:textId="77777777" w:rsidR="009E1C23" w:rsidRPr="00BD101E" w:rsidRDefault="009E1C23" w:rsidP="009E1C23">
      <w:pPr>
        <w:spacing w:before="120"/>
        <w:ind w:firstLine="357"/>
        <w:jc w:val="both"/>
        <w:rPr>
          <w:rFonts w:ascii="Verdana" w:hAnsi="Verdana" w:cs="Arial"/>
          <w:bCs/>
        </w:rPr>
      </w:pPr>
      <w:r w:rsidRPr="00BD101E">
        <w:rPr>
          <w:rFonts w:ascii="Verdana" w:hAnsi="Verdana" w:cs="Arial"/>
          <w:bCs/>
        </w:rPr>
        <w:t>Materiály i soutěžní vzorky budou opatřeny potvrzením akreditované zkušebny, že splňují požadavky zadavatele uvedené v zadávací dokumentaci a jsou shodné s materiálovými listy, které jsou obsahem návrhu Technických podmínek dodávek.</w:t>
      </w:r>
    </w:p>
    <w:p w14:paraId="4B01145F" w14:textId="77777777" w:rsidR="009E1C23" w:rsidRPr="00BD101E" w:rsidRDefault="009E1C23" w:rsidP="009E1C23">
      <w:pPr>
        <w:spacing w:before="60"/>
        <w:ind w:firstLine="284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>Z materiálového listu musí být zřejmé, kdo jej vyhotovil, kdo přezkoušel uvedené hodnoty a musí být opatřen podpisem vyhotovitele. Materiálové listy musí obsahovat mimo jiné náležitosti skutečně zjištěné hodnoty, které zadavatel specifikací požaduje (</w:t>
      </w:r>
      <w:r w:rsidRPr="00BD101E">
        <w:rPr>
          <w:rFonts w:ascii="Verdana" w:hAnsi="Verdana" w:cs="Arial"/>
          <w:spacing w:val="-1"/>
        </w:rPr>
        <w:t>hmotnost, srážlivost, pevnost, stálobarevnost atd.</w:t>
      </w:r>
      <w:r w:rsidRPr="00BD101E">
        <w:rPr>
          <w:rFonts w:ascii="Verdana" w:hAnsi="Verdana" w:cs="Arial"/>
        </w:rPr>
        <w:t>). Pokud některé z požadovaných hodnot nejsou uvedeny v předloženém závěrečném protokolu akreditované zkušebny, je nutno jejich pravdivost doložit samostatným zkušebním protokolem, nebo výslovným potvrzením zkušebny, že údaje uvedené v materiálovém listu po obsahové stránce odpovídají skutečnosti.</w:t>
      </w:r>
    </w:p>
    <w:p w14:paraId="037761B3" w14:textId="77777777" w:rsidR="009E1C23" w:rsidRPr="00BD101E" w:rsidRDefault="009E1C23" w:rsidP="009E1C23">
      <w:pPr>
        <w:spacing w:before="60"/>
        <w:ind w:firstLine="284"/>
        <w:jc w:val="both"/>
        <w:rPr>
          <w:rFonts w:ascii="Verdana" w:hAnsi="Verdana" w:cs="Arial"/>
        </w:rPr>
      </w:pPr>
    </w:p>
    <w:p w14:paraId="15EBB3B2" w14:textId="77777777" w:rsidR="009E1C23" w:rsidRPr="00BD101E" w:rsidRDefault="009E1C23" w:rsidP="009E1C23">
      <w:pPr>
        <w:spacing w:before="20" w:after="60"/>
        <w:jc w:val="both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>Předložení referenčních vzorků:</w:t>
      </w:r>
    </w:p>
    <w:p w14:paraId="742FA11B" w14:textId="369E2850" w:rsidR="00F660C1" w:rsidRDefault="009E1C23" w:rsidP="009E1C23">
      <w:pPr>
        <w:spacing w:before="60"/>
        <w:ind w:firstLine="357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Před uzavřením rámcové dohody předloží vybraný dodavatel zadavateli k vzájemnému odsouhlasení </w:t>
      </w:r>
      <w:r>
        <w:rPr>
          <w:rFonts w:ascii="Verdana" w:hAnsi="Verdana" w:cs="Arial"/>
        </w:rPr>
        <w:t>2 kusy referenčních vzorků od každé komodity</w:t>
      </w:r>
      <w:r w:rsidRPr="00BD101E">
        <w:rPr>
          <w:rFonts w:ascii="Verdana" w:hAnsi="Verdana" w:cs="Arial"/>
        </w:rPr>
        <w:t xml:space="preserve"> – blůzy pracovní výstražné, kalhot pracovních výstražných a kalhot pracovních s náprsenkou výstražných (kalkulační velikost 182-104 (kód 4-52)),</w:t>
      </w:r>
      <w:r w:rsidR="00B50FEA"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vesty profesní výstražné</w:t>
      </w:r>
      <w:r>
        <w:rPr>
          <w:rFonts w:ascii="Verdana" w:hAnsi="Verdana" w:cs="Arial"/>
        </w:rPr>
        <w:t xml:space="preserve"> </w:t>
      </w:r>
      <w:r w:rsidRPr="00BD101E">
        <w:rPr>
          <w:rFonts w:ascii="Verdana" w:hAnsi="Verdana" w:cs="Arial"/>
        </w:rPr>
        <w:t>a vesty profesní výstražné</w:t>
      </w:r>
      <w:r>
        <w:rPr>
          <w:rFonts w:ascii="Verdana" w:hAnsi="Verdana" w:cs="Arial"/>
        </w:rPr>
        <w:t xml:space="preserve"> OSTRAHA</w:t>
      </w:r>
      <w:r w:rsidRPr="00BD101E">
        <w:rPr>
          <w:rFonts w:ascii="Verdana" w:hAnsi="Verdana" w:cs="Arial"/>
        </w:rPr>
        <w:t xml:space="preserve"> (kalkulační velikost 170-104 (kód 2-52)). Na každém referenčním vzorku i vrchovém materiálu bude umístěna visačka s označením (razítkem) dodavatele.</w:t>
      </w:r>
    </w:p>
    <w:p w14:paraId="197D033B" w14:textId="77777777" w:rsidR="009E1C23" w:rsidRPr="00BD101E" w:rsidRDefault="009E1C23" w:rsidP="009E1C23">
      <w:pPr>
        <w:spacing w:before="60"/>
        <w:ind w:firstLine="357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Po vzájemném ověření bude jeden kus uložen u dodavatele a </w:t>
      </w:r>
      <w:r>
        <w:rPr>
          <w:rFonts w:ascii="Verdana" w:hAnsi="Verdana" w:cs="Arial"/>
        </w:rPr>
        <w:t xml:space="preserve">jeden kus </w:t>
      </w:r>
      <w:r w:rsidRPr="00BD101E">
        <w:rPr>
          <w:rFonts w:ascii="Verdana" w:hAnsi="Verdana" w:cs="Arial"/>
        </w:rPr>
        <w:t xml:space="preserve">u zadavatele. Soutěžní vzorek předložený spolu s nabídkou bude též ověřen jako referenční vzorek a zůstane uložen u zadavatele. </w:t>
      </w:r>
    </w:p>
    <w:p w14:paraId="6BF1BA55" w14:textId="1C6D0E62" w:rsidR="009E1C23" w:rsidRDefault="009E1C23" w:rsidP="009E1C23">
      <w:pPr>
        <w:spacing w:before="60"/>
        <w:ind w:firstLine="357"/>
        <w:jc w:val="both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Součástí vzájemného ověření referenčních vzorků bude prohlášení dodavatele, že vzorky jsou totožné se soutěžními vzorky a splňují podmínky zadávací dokumentace. </w:t>
      </w:r>
    </w:p>
    <w:p w14:paraId="7B080FA3" w14:textId="77777777" w:rsidR="003B6F52" w:rsidRPr="00C610B6" w:rsidRDefault="003B6F52" w:rsidP="003B6F52">
      <w:pPr>
        <w:jc w:val="center"/>
        <w:rPr>
          <w:rFonts w:ascii="Verdana" w:hAnsi="Verdana" w:cs="Arial"/>
          <w:b/>
          <w:u w:val="single"/>
        </w:rPr>
      </w:pPr>
      <w:r w:rsidRPr="00C610B6">
        <w:rPr>
          <w:rFonts w:ascii="Verdana" w:hAnsi="Verdana" w:cs="Arial"/>
          <w:b/>
          <w:u w:val="single"/>
        </w:rPr>
        <w:lastRenderedPageBreak/>
        <w:t>Požadavek na uvedení čárových kódů MTZ:</w:t>
      </w:r>
    </w:p>
    <w:p w14:paraId="4161909A" w14:textId="77777777" w:rsidR="003B6F52" w:rsidRPr="00F3676A" w:rsidRDefault="003B6F52" w:rsidP="003B6F52">
      <w:pPr>
        <w:spacing w:before="120"/>
        <w:ind w:firstLine="357"/>
        <w:rPr>
          <w:rFonts w:ascii="Verdana" w:hAnsi="Verdana" w:cs="Arial"/>
          <w:bCs/>
        </w:rPr>
      </w:pPr>
      <w:r w:rsidRPr="00C610B6">
        <w:rPr>
          <w:rFonts w:ascii="Verdana" w:hAnsi="Verdana" w:cs="Arial"/>
          <w:bCs/>
        </w:rPr>
        <w:t>Na dodávaném zboží bude podle výše uvedené specifikace uveden čárový kód MTZ typu CODE 128.</w:t>
      </w:r>
    </w:p>
    <w:p w14:paraId="33864F28" w14:textId="77777777" w:rsidR="009E1C23" w:rsidRDefault="009E1C23" w:rsidP="009E1C23">
      <w:pPr>
        <w:spacing w:before="60"/>
        <w:ind w:firstLine="284"/>
        <w:rPr>
          <w:rFonts w:ascii="Verdana" w:hAnsi="Verdana" w:cs="Arial"/>
        </w:rPr>
      </w:pPr>
    </w:p>
    <w:p w14:paraId="42978A2C" w14:textId="77777777" w:rsidR="009E1C23" w:rsidRPr="00BD101E" w:rsidRDefault="009E1C23" w:rsidP="009E1C23">
      <w:pPr>
        <w:spacing w:before="60"/>
        <w:ind w:firstLine="284"/>
        <w:rPr>
          <w:rFonts w:ascii="Verdana" w:hAnsi="Verdana" w:cs="Arial"/>
        </w:rPr>
      </w:pPr>
    </w:p>
    <w:p w14:paraId="4A9C8F41" w14:textId="77777777" w:rsidR="009E1C23" w:rsidRDefault="009E1C23" w:rsidP="009E1C23">
      <w:pPr>
        <w:spacing w:before="60"/>
        <w:rPr>
          <w:rFonts w:ascii="Verdana" w:hAnsi="Verdana" w:cs="Arial"/>
          <w:b/>
          <w:u w:val="single"/>
        </w:rPr>
      </w:pPr>
      <w:r w:rsidRPr="00BD101E">
        <w:rPr>
          <w:rFonts w:ascii="Verdana" w:hAnsi="Verdana" w:cs="Arial"/>
          <w:b/>
          <w:u w:val="single"/>
        </w:rPr>
        <w:t xml:space="preserve">Přílohy: </w:t>
      </w:r>
    </w:p>
    <w:p w14:paraId="73307F36" w14:textId="77777777" w:rsidR="009E1C23" w:rsidRDefault="009E1C23" w:rsidP="009E1C23">
      <w:pPr>
        <w:spacing w:before="120"/>
        <w:ind w:left="4395" w:hanging="4395"/>
        <w:rPr>
          <w:rFonts w:ascii="Verdana" w:hAnsi="Verdana" w:cs="Arial"/>
        </w:rPr>
      </w:pPr>
      <w:r w:rsidRPr="00BD101E">
        <w:rPr>
          <w:rFonts w:ascii="Verdana" w:hAnsi="Verdana" w:cs="Arial"/>
        </w:rPr>
        <w:t xml:space="preserve">Příloha Podrobné specifikace </w:t>
      </w:r>
      <w:proofErr w:type="gramStart"/>
      <w:r w:rsidRPr="00BD101E">
        <w:rPr>
          <w:rFonts w:ascii="Verdana" w:hAnsi="Verdana" w:cs="Arial"/>
        </w:rPr>
        <w:t xml:space="preserve">materiálu </w:t>
      </w:r>
      <w:r>
        <w:rPr>
          <w:rFonts w:ascii="Verdana" w:hAnsi="Verdana" w:cs="Arial"/>
        </w:rPr>
        <w:t xml:space="preserve">- </w:t>
      </w:r>
      <w:r w:rsidRPr="00BD101E">
        <w:rPr>
          <w:rFonts w:ascii="Verdana" w:hAnsi="Verdana" w:cs="Arial"/>
        </w:rPr>
        <w:t>Logo</w:t>
      </w:r>
      <w:proofErr w:type="gramEnd"/>
      <w:r w:rsidRPr="00BD101E">
        <w:rPr>
          <w:rFonts w:ascii="Verdana" w:hAnsi="Verdana" w:cs="Arial"/>
        </w:rPr>
        <w:t xml:space="preserve"> Správy železnic, státní organizace</w:t>
      </w:r>
      <w:r>
        <w:rPr>
          <w:rFonts w:ascii="Verdana" w:hAnsi="Verdana" w:cs="Arial"/>
        </w:rPr>
        <w:t xml:space="preserve">; provedení </w:t>
      </w:r>
    </w:p>
    <w:p w14:paraId="268D2937" w14:textId="77777777" w:rsidR="009E1C23" w:rsidRPr="004B7635" w:rsidRDefault="009E1C23" w:rsidP="009E1C23">
      <w:pPr>
        <w:spacing w:before="120"/>
        <w:ind w:left="4395" w:hanging="4395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</w:rPr>
        <w:t>a umístění loga na výstražných pracovních oděvech</w:t>
      </w:r>
      <w:r w:rsidRPr="004B7635">
        <w:rPr>
          <w:rFonts w:ascii="Verdana" w:hAnsi="Verdana" w:cs="Arial"/>
          <w:sz w:val="24"/>
          <w:szCs w:val="24"/>
        </w:rPr>
        <w:tab/>
      </w:r>
    </w:p>
    <w:sectPr w:rsidR="009E1C23" w:rsidRPr="004B7635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A8B0D" w14:textId="77777777" w:rsidR="007A1EB8" w:rsidRDefault="007A1EB8" w:rsidP="00962258">
      <w:pPr>
        <w:spacing w:after="0" w:line="240" w:lineRule="auto"/>
      </w:pPr>
      <w:r>
        <w:separator/>
      </w:r>
    </w:p>
  </w:endnote>
  <w:endnote w:type="continuationSeparator" w:id="0">
    <w:p w14:paraId="110A8B0E" w14:textId="77777777" w:rsidR="007A1EB8" w:rsidRDefault="007A1E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0A8B1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0A8B1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48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0A8B1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0A8B1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10A8B17" w14:textId="77777777" w:rsidR="00F1715C" w:rsidRDefault="00F1715C" w:rsidP="00D831A3">
          <w:pPr>
            <w:pStyle w:val="Zpat"/>
          </w:pPr>
        </w:p>
      </w:tc>
    </w:tr>
  </w:tbl>
  <w:p w14:paraId="110A8B1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0A8B2B" wp14:editId="110A8B2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81A3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0A8B2D" wp14:editId="110A8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591C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0A8B2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0A8B2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48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48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0A8B25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0A8B2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10A8B27" w14:textId="77777777" w:rsidR="00F1715C" w:rsidRDefault="00F1715C" w:rsidP="00460660">
          <w:pPr>
            <w:pStyle w:val="Zpat"/>
          </w:pPr>
        </w:p>
      </w:tc>
    </w:tr>
  </w:tbl>
  <w:p w14:paraId="110A8B2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0A8B31" wp14:editId="110A8B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EB1CC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10A8B33" wp14:editId="110A8B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A5B6D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10A8B2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A8B0B" w14:textId="77777777" w:rsidR="007A1EB8" w:rsidRDefault="007A1EB8" w:rsidP="00962258">
      <w:pPr>
        <w:spacing w:after="0" w:line="240" w:lineRule="auto"/>
      </w:pPr>
      <w:r>
        <w:separator/>
      </w:r>
    </w:p>
  </w:footnote>
  <w:footnote w:type="continuationSeparator" w:id="0">
    <w:p w14:paraId="110A8B0C" w14:textId="77777777" w:rsidR="007A1EB8" w:rsidRDefault="007A1E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BC5412" w14:paraId="110A8B12" w14:textId="77777777" w:rsidTr="00F026B2">
      <w:trPr>
        <w:trHeight w:hRule="exact" w:val="454"/>
      </w:trPr>
      <w:tc>
        <w:tcPr>
          <w:tcW w:w="10517" w:type="dxa"/>
          <w:tcMar>
            <w:top w:w="57" w:type="dxa"/>
            <w:left w:w="0" w:type="dxa"/>
            <w:right w:w="0" w:type="dxa"/>
          </w:tcMar>
        </w:tcPr>
        <w:p w14:paraId="110A8B11" w14:textId="77777777" w:rsidR="00BC5412" w:rsidRPr="00D6163D" w:rsidRDefault="00BC5412" w:rsidP="00D6163D">
          <w:pPr>
            <w:pStyle w:val="Druhdokumentu"/>
          </w:pPr>
        </w:p>
      </w:tc>
    </w:tr>
  </w:tbl>
  <w:p w14:paraId="110A8B1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BC5412" w14:paraId="110A8B1D" w14:textId="77777777" w:rsidTr="00FC57DE">
      <w:trPr>
        <w:trHeight w:val="2036"/>
      </w:trPr>
      <w:tc>
        <w:tcPr>
          <w:tcW w:w="10517" w:type="dxa"/>
          <w:tcMar>
            <w:left w:w="0" w:type="dxa"/>
            <w:right w:w="0" w:type="dxa"/>
          </w:tcMar>
        </w:tcPr>
        <w:p w14:paraId="110A8B1C" w14:textId="77777777" w:rsidR="00BC5412" w:rsidRPr="00D6163D" w:rsidRDefault="00BC5412" w:rsidP="00FC6389">
          <w:pPr>
            <w:pStyle w:val="Druhdokumentu"/>
          </w:pPr>
        </w:p>
      </w:tc>
    </w:tr>
  </w:tbl>
  <w:p w14:paraId="110A8B2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10A8B2F" wp14:editId="110A8B3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0A8B2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24"/>
      </w:r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13171189"/>
    <w:multiLevelType w:val="hybridMultilevel"/>
    <w:tmpl w:val="E812B5D8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E0982"/>
    <w:multiLevelType w:val="multilevel"/>
    <w:tmpl w:val="99E2E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0" w15:restartNumberingAfterBreak="0">
    <w:nsid w:val="26BD5726"/>
    <w:multiLevelType w:val="hybridMultilevel"/>
    <w:tmpl w:val="3C088468"/>
    <w:lvl w:ilvl="0" w:tplc="4C2A3B88">
      <w:start w:val="64"/>
      <w:numFmt w:val="bullet"/>
      <w:lvlText w:val="-"/>
      <w:lvlJc w:val="left"/>
      <w:pPr>
        <w:tabs>
          <w:tab w:val="num" w:pos="284"/>
        </w:tabs>
        <w:ind w:left="284" w:hanging="199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FC00B24"/>
    <w:multiLevelType w:val="singleLevel"/>
    <w:tmpl w:val="00000001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D2A185E"/>
    <w:multiLevelType w:val="hybridMultilevel"/>
    <w:tmpl w:val="E54E82A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7213516">
    <w:abstractNumId w:val="7"/>
  </w:num>
  <w:num w:numId="2" w16cid:durableId="1362827708">
    <w:abstractNumId w:val="5"/>
  </w:num>
  <w:num w:numId="3" w16cid:durableId="1134518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2119539">
    <w:abstractNumId w:val="15"/>
  </w:num>
  <w:num w:numId="5" w16cid:durableId="2031174697">
    <w:abstractNumId w:val="8"/>
  </w:num>
  <w:num w:numId="6" w16cid:durableId="1131631974">
    <w:abstractNumId w:val="11"/>
  </w:num>
  <w:num w:numId="7" w16cid:durableId="1302535473">
    <w:abstractNumId w:val="0"/>
  </w:num>
  <w:num w:numId="8" w16cid:durableId="1626692468">
    <w:abstractNumId w:val="13"/>
  </w:num>
  <w:num w:numId="9" w16cid:durableId="8555383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3337919">
    <w:abstractNumId w:val="11"/>
  </w:num>
  <w:num w:numId="11" w16cid:durableId="853036320">
    <w:abstractNumId w:val="5"/>
  </w:num>
  <w:num w:numId="12" w16cid:durableId="436095765">
    <w:abstractNumId w:val="11"/>
  </w:num>
  <w:num w:numId="13" w16cid:durableId="194198840">
    <w:abstractNumId w:val="11"/>
  </w:num>
  <w:num w:numId="14" w16cid:durableId="872424694">
    <w:abstractNumId w:val="11"/>
  </w:num>
  <w:num w:numId="15" w16cid:durableId="774061384">
    <w:abstractNumId w:val="11"/>
  </w:num>
  <w:num w:numId="16" w16cid:durableId="1228149784">
    <w:abstractNumId w:val="16"/>
  </w:num>
  <w:num w:numId="17" w16cid:durableId="916598930">
    <w:abstractNumId w:val="7"/>
  </w:num>
  <w:num w:numId="18" w16cid:durableId="634988669">
    <w:abstractNumId w:val="16"/>
  </w:num>
  <w:num w:numId="19" w16cid:durableId="1206941222">
    <w:abstractNumId w:val="16"/>
  </w:num>
  <w:num w:numId="20" w16cid:durableId="1669091459">
    <w:abstractNumId w:val="16"/>
  </w:num>
  <w:num w:numId="21" w16cid:durableId="1897202549">
    <w:abstractNumId w:val="16"/>
  </w:num>
  <w:num w:numId="22" w16cid:durableId="1834754987">
    <w:abstractNumId w:val="11"/>
  </w:num>
  <w:num w:numId="23" w16cid:durableId="1719089353">
    <w:abstractNumId w:val="5"/>
  </w:num>
  <w:num w:numId="24" w16cid:durableId="171261554">
    <w:abstractNumId w:val="11"/>
  </w:num>
  <w:num w:numId="25" w16cid:durableId="302973433">
    <w:abstractNumId w:val="11"/>
  </w:num>
  <w:num w:numId="26" w16cid:durableId="730546318">
    <w:abstractNumId w:val="11"/>
  </w:num>
  <w:num w:numId="27" w16cid:durableId="269552306">
    <w:abstractNumId w:val="11"/>
  </w:num>
  <w:num w:numId="28" w16cid:durableId="1782262485">
    <w:abstractNumId w:val="16"/>
  </w:num>
  <w:num w:numId="29" w16cid:durableId="1811704728">
    <w:abstractNumId w:val="7"/>
  </w:num>
  <w:num w:numId="30" w16cid:durableId="1024482928">
    <w:abstractNumId w:val="16"/>
  </w:num>
  <w:num w:numId="31" w16cid:durableId="476578842">
    <w:abstractNumId w:val="16"/>
  </w:num>
  <w:num w:numId="32" w16cid:durableId="433481717">
    <w:abstractNumId w:val="16"/>
  </w:num>
  <w:num w:numId="33" w16cid:durableId="1847595006">
    <w:abstractNumId w:val="16"/>
  </w:num>
  <w:num w:numId="34" w16cid:durableId="1759445480">
    <w:abstractNumId w:val="1"/>
  </w:num>
  <w:num w:numId="35" w16cid:durableId="1143043303">
    <w:abstractNumId w:val="2"/>
  </w:num>
  <w:num w:numId="36" w16cid:durableId="260337280">
    <w:abstractNumId w:val="3"/>
  </w:num>
  <w:num w:numId="37" w16cid:durableId="2116166361">
    <w:abstractNumId w:val="17"/>
  </w:num>
  <w:num w:numId="38" w16cid:durableId="671378323">
    <w:abstractNumId w:val="6"/>
  </w:num>
  <w:num w:numId="39" w16cid:durableId="983437570">
    <w:abstractNumId w:val="10"/>
  </w:num>
  <w:num w:numId="40" w16cid:durableId="794563059">
    <w:abstractNumId w:val="9"/>
  </w:num>
  <w:num w:numId="41" w16cid:durableId="1422529792">
    <w:abstractNumId w:val="4"/>
  </w:num>
  <w:num w:numId="42" w16cid:durableId="121473748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847"/>
    <w:rsid w:val="0004625D"/>
    <w:rsid w:val="00072C1E"/>
    <w:rsid w:val="000A6A5A"/>
    <w:rsid w:val="000E23A7"/>
    <w:rsid w:val="000F0135"/>
    <w:rsid w:val="0010693F"/>
    <w:rsid w:val="00114472"/>
    <w:rsid w:val="001550BC"/>
    <w:rsid w:val="001605B9"/>
    <w:rsid w:val="00170EC5"/>
    <w:rsid w:val="001747C1"/>
    <w:rsid w:val="00184743"/>
    <w:rsid w:val="00192B7E"/>
    <w:rsid w:val="001B756D"/>
    <w:rsid w:val="00207DF5"/>
    <w:rsid w:val="002378BA"/>
    <w:rsid w:val="00243E38"/>
    <w:rsid w:val="00280E07"/>
    <w:rsid w:val="002C31BF"/>
    <w:rsid w:val="002D0073"/>
    <w:rsid w:val="002D08B1"/>
    <w:rsid w:val="002E0CD7"/>
    <w:rsid w:val="002F683E"/>
    <w:rsid w:val="00341DCF"/>
    <w:rsid w:val="00357BC6"/>
    <w:rsid w:val="003956C6"/>
    <w:rsid w:val="003B6F52"/>
    <w:rsid w:val="003E6DCE"/>
    <w:rsid w:val="0041773C"/>
    <w:rsid w:val="0043783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FAB"/>
    <w:rsid w:val="004E059F"/>
    <w:rsid w:val="004E143C"/>
    <w:rsid w:val="004E3A53"/>
    <w:rsid w:val="004F20BC"/>
    <w:rsid w:val="004F38C1"/>
    <w:rsid w:val="004F4368"/>
    <w:rsid w:val="004F4B9B"/>
    <w:rsid w:val="004F69EA"/>
    <w:rsid w:val="00511AB9"/>
    <w:rsid w:val="00523EA7"/>
    <w:rsid w:val="00544901"/>
    <w:rsid w:val="00553375"/>
    <w:rsid w:val="00557C28"/>
    <w:rsid w:val="005736B7"/>
    <w:rsid w:val="00575E5A"/>
    <w:rsid w:val="00581B36"/>
    <w:rsid w:val="00582ACB"/>
    <w:rsid w:val="00587373"/>
    <w:rsid w:val="005F1404"/>
    <w:rsid w:val="0061068E"/>
    <w:rsid w:val="006241EB"/>
    <w:rsid w:val="00660AD3"/>
    <w:rsid w:val="00677B7F"/>
    <w:rsid w:val="006A5570"/>
    <w:rsid w:val="006A689C"/>
    <w:rsid w:val="006B237E"/>
    <w:rsid w:val="006B3094"/>
    <w:rsid w:val="006B3D79"/>
    <w:rsid w:val="006D7AFE"/>
    <w:rsid w:val="006E0578"/>
    <w:rsid w:val="006E314D"/>
    <w:rsid w:val="00710723"/>
    <w:rsid w:val="00723ED1"/>
    <w:rsid w:val="00743525"/>
    <w:rsid w:val="00756053"/>
    <w:rsid w:val="0076286B"/>
    <w:rsid w:val="00766846"/>
    <w:rsid w:val="0077673A"/>
    <w:rsid w:val="007846E1"/>
    <w:rsid w:val="007A1EB8"/>
    <w:rsid w:val="007B1BE3"/>
    <w:rsid w:val="007B570C"/>
    <w:rsid w:val="007C589B"/>
    <w:rsid w:val="007E4A6E"/>
    <w:rsid w:val="007F56A7"/>
    <w:rsid w:val="00807DD0"/>
    <w:rsid w:val="008574F1"/>
    <w:rsid w:val="008659F3"/>
    <w:rsid w:val="00886D4B"/>
    <w:rsid w:val="00895406"/>
    <w:rsid w:val="008A3568"/>
    <w:rsid w:val="008D03B9"/>
    <w:rsid w:val="008F18D6"/>
    <w:rsid w:val="00904780"/>
    <w:rsid w:val="00921798"/>
    <w:rsid w:val="00922385"/>
    <w:rsid w:val="009223DF"/>
    <w:rsid w:val="00923DE9"/>
    <w:rsid w:val="00936091"/>
    <w:rsid w:val="00940D8A"/>
    <w:rsid w:val="00962258"/>
    <w:rsid w:val="009678B7"/>
    <w:rsid w:val="009833E1"/>
    <w:rsid w:val="009841F7"/>
    <w:rsid w:val="00991B10"/>
    <w:rsid w:val="00992D9C"/>
    <w:rsid w:val="00994220"/>
    <w:rsid w:val="00996CB8"/>
    <w:rsid w:val="009B14A9"/>
    <w:rsid w:val="009B2E97"/>
    <w:rsid w:val="009E07F4"/>
    <w:rsid w:val="009E1C2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0FEA"/>
    <w:rsid w:val="00B75EE1"/>
    <w:rsid w:val="00B77481"/>
    <w:rsid w:val="00B8518B"/>
    <w:rsid w:val="00B85D6B"/>
    <w:rsid w:val="00BA551F"/>
    <w:rsid w:val="00BA67BD"/>
    <w:rsid w:val="00BC1DA6"/>
    <w:rsid w:val="00BC5412"/>
    <w:rsid w:val="00BD7E91"/>
    <w:rsid w:val="00BE6A06"/>
    <w:rsid w:val="00C02D0A"/>
    <w:rsid w:val="00C03A6E"/>
    <w:rsid w:val="00C14847"/>
    <w:rsid w:val="00C44BF3"/>
    <w:rsid w:val="00C44F6A"/>
    <w:rsid w:val="00C47AE3"/>
    <w:rsid w:val="00C610B6"/>
    <w:rsid w:val="00CD1FC4"/>
    <w:rsid w:val="00D21061"/>
    <w:rsid w:val="00D4108E"/>
    <w:rsid w:val="00D6163D"/>
    <w:rsid w:val="00D70C1F"/>
    <w:rsid w:val="00D73D46"/>
    <w:rsid w:val="00D747D6"/>
    <w:rsid w:val="00D831A3"/>
    <w:rsid w:val="00DC75F3"/>
    <w:rsid w:val="00DD46F3"/>
    <w:rsid w:val="00DE56F2"/>
    <w:rsid w:val="00DF116D"/>
    <w:rsid w:val="00E97F32"/>
    <w:rsid w:val="00EB104F"/>
    <w:rsid w:val="00ED14BD"/>
    <w:rsid w:val="00EF2176"/>
    <w:rsid w:val="00F0533E"/>
    <w:rsid w:val="00F1048D"/>
    <w:rsid w:val="00F12DEC"/>
    <w:rsid w:val="00F1715C"/>
    <w:rsid w:val="00F207EE"/>
    <w:rsid w:val="00F310F8"/>
    <w:rsid w:val="00F35939"/>
    <w:rsid w:val="00F45607"/>
    <w:rsid w:val="00F5558F"/>
    <w:rsid w:val="00F659EB"/>
    <w:rsid w:val="00F660C1"/>
    <w:rsid w:val="00F86BA6"/>
    <w:rsid w:val="00FA2CC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10A8B0A"/>
  <w14:defaultImageDpi w14:val="32767"/>
  <w15:docId w15:val="{DAB03492-766D-4EAF-9411-20ECB198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WW8Num3z0">
    <w:name w:val="WW8Num3z0"/>
    <w:rsid w:val="009E1C23"/>
    <w:rPr>
      <w:rFonts w:ascii="Arial" w:hAnsi="Arial" w:cs="Arial"/>
      <w:b/>
      <w:i w:val="0"/>
      <w:sz w:val="24"/>
    </w:rPr>
  </w:style>
  <w:style w:type="character" w:customStyle="1" w:styleId="WW8Num3z1">
    <w:name w:val="WW8Num3z1"/>
    <w:rsid w:val="009E1C23"/>
    <w:rPr>
      <w:b w:val="0"/>
    </w:rPr>
  </w:style>
  <w:style w:type="character" w:customStyle="1" w:styleId="WW8Num3z2">
    <w:name w:val="WW8Num3z2"/>
    <w:rsid w:val="009E1C23"/>
    <w:rPr>
      <w:rFonts w:ascii="Wingdings" w:hAnsi="Wingdings"/>
    </w:rPr>
  </w:style>
  <w:style w:type="character" w:customStyle="1" w:styleId="WW8Num3z3">
    <w:name w:val="WW8Num3z3"/>
    <w:rsid w:val="009E1C23"/>
    <w:rPr>
      <w:rFonts w:ascii="Symbol" w:hAnsi="Symbol"/>
    </w:rPr>
  </w:style>
  <w:style w:type="character" w:customStyle="1" w:styleId="WW8Num4z0">
    <w:name w:val="WW8Num4z0"/>
    <w:rsid w:val="009E1C23"/>
    <w:rPr>
      <w:rFonts w:ascii="Symbol" w:hAnsi="Symbol"/>
      <w:sz w:val="20"/>
    </w:rPr>
  </w:style>
  <w:style w:type="character" w:customStyle="1" w:styleId="WW8Num4z1">
    <w:name w:val="WW8Num4z1"/>
    <w:rsid w:val="009E1C23"/>
    <w:rPr>
      <w:rFonts w:ascii="Courier New" w:hAnsi="Courier New"/>
      <w:sz w:val="20"/>
    </w:rPr>
  </w:style>
  <w:style w:type="character" w:customStyle="1" w:styleId="WW8Num4z2">
    <w:name w:val="WW8Num4z2"/>
    <w:rsid w:val="009E1C23"/>
    <w:rPr>
      <w:rFonts w:ascii="Wingdings" w:hAnsi="Wingdings"/>
      <w:sz w:val="20"/>
    </w:rPr>
  </w:style>
  <w:style w:type="character" w:customStyle="1" w:styleId="WW8Num5z0">
    <w:name w:val="WW8Num5z0"/>
    <w:rsid w:val="009E1C23"/>
    <w:rPr>
      <w:rFonts w:ascii="Arial" w:eastAsia="Times New Roman" w:hAnsi="Arial" w:cs="Arial"/>
    </w:rPr>
  </w:style>
  <w:style w:type="character" w:customStyle="1" w:styleId="WW8Num5z1">
    <w:name w:val="WW8Num5z1"/>
    <w:rsid w:val="009E1C23"/>
    <w:rPr>
      <w:rFonts w:ascii="Courier New" w:hAnsi="Courier New" w:cs="Courier New"/>
    </w:rPr>
  </w:style>
  <w:style w:type="character" w:customStyle="1" w:styleId="WW8Num5z2">
    <w:name w:val="WW8Num5z2"/>
    <w:rsid w:val="009E1C23"/>
    <w:rPr>
      <w:rFonts w:ascii="Wingdings" w:hAnsi="Wingdings"/>
    </w:rPr>
  </w:style>
  <w:style w:type="character" w:customStyle="1" w:styleId="WW8Num5z3">
    <w:name w:val="WW8Num5z3"/>
    <w:rsid w:val="009E1C23"/>
    <w:rPr>
      <w:rFonts w:ascii="Symbol" w:hAnsi="Symbol"/>
    </w:rPr>
  </w:style>
  <w:style w:type="character" w:customStyle="1" w:styleId="Standardnpsmoodstavce2">
    <w:name w:val="Standardní písmo odstavce2"/>
    <w:rsid w:val="009E1C23"/>
  </w:style>
  <w:style w:type="character" w:customStyle="1" w:styleId="WW8NumSt5z0">
    <w:name w:val="WW8NumSt5z0"/>
    <w:rsid w:val="009E1C23"/>
    <w:rPr>
      <w:rFonts w:ascii="Symbol" w:hAnsi="Symbol"/>
    </w:rPr>
  </w:style>
  <w:style w:type="character" w:customStyle="1" w:styleId="Standardnpsmoodstavce1">
    <w:name w:val="Standardní písmo odstavce1"/>
    <w:rsid w:val="009E1C23"/>
  </w:style>
  <w:style w:type="paragraph" w:customStyle="1" w:styleId="Nadpis">
    <w:name w:val="Nadpis"/>
    <w:basedOn w:val="Normln"/>
    <w:next w:val="Zkladntext"/>
    <w:rsid w:val="009E1C23"/>
    <w:pPr>
      <w:keepNext/>
      <w:suppressAutoHyphens/>
      <w:autoSpaceDE w:val="0"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eznam">
    <w:name w:val="List"/>
    <w:basedOn w:val="Zkladntext"/>
    <w:rsid w:val="009E1C23"/>
    <w:pPr>
      <w:suppressAutoHyphens/>
      <w:autoSpaceDE w:val="0"/>
      <w:spacing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Popisek">
    <w:name w:val="Popisek"/>
    <w:basedOn w:val="Normln"/>
    <w:rsid w:val="009E1C23"/>
    <w:pPr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9E1C23"/>
    <w:pPr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SpisHCO">
    <w:name w:val="Spis HÚ CO"/>
    <w:basedOn w:val="Normln"/>
    <w:rsid w:val="009E1C23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Obsahtabulky">
    <w:name w:val="Obsah tabulky"/>
    <w:basedOn w:val="Normln"/>
    <w:rsid w:val="009E1C23"/>
    <w:pPr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itlepagedefcolor">
    <w:name w:val="title_page def_color"/>
    <w:basedOn w:val="Standardnpsmoodstavce"/>
    <w:rsid w:val="009E1C23"/>
  </w:style>
  <w:style w:type="character" w:customStyle="1" w:styleId="FontStyle42">
    <w:name w:val="Font Style42"/>
    <w:rsid w:val="009E1C23"/>
    <w:rPr>
      <w:rFonts w:ascii="Arial" w:hAnsi="Arial" w:cs="Arial"/>
      <w:color w:val="000000"/>
      <w:sz w:val="20"/>
      <w:szCs w:val="20"/>
    </w:rPr>
  </w:style>
  <w:style w:type="character" w:styleId="Odkaznakoment">
    <w:name w:val="annotation reference"/>
    <w:semiHidden/>
    <w:unhideWhenUsed/>
    <w:rsid w:val="009E1C23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E1C2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9E1C2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9E1C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E1C2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OdstavecseseznamemChar">
    <w:name w:val="Odstavec se seznamem Char"/>
    <w:link w:val="Odstavecseseznamem"/>
    <w:uiPriority w:val="34"/>
    <w:locked/>
    <w:rsid w:val="009E1C23"/>
  </w:style>
  <w:style w:type="paragraph" w:styleId="Zkladntextodsazen">
    <w:name w:val="Body Text Indent"/>
    <w:basedOn w:val="Normln"/>
    <w:link w:val="ZkladntextodsazenChar"/>
    <w:unhideWhenUsed/>
    <w:rsid w:val="009E1C23"/>
    <w:pPr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9E1C2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9E1C23"/>
    <w:rPr>
      <w:rFonts w:ascii="Times New Roman" w:hAnsi="Times New Roman" w:cs="Arial"/>
      <w:b/>
      <w:i w:val="0"/>
      <w:sz w:val="24"/>
    </w:rPr>
  </w:style>
  <w:style w:type="character" w:customStyle="1" w:styleId="WW8Num4z3">
    <w:name w:val="WW8Num4z3"/>
    <w:rsid w:val="009E1C23"/>
    <w:rPr>
      <w:rFonts w:ascii="Symbol" w:hAnsi="Symbol"/>
    </w:rPr>
  </w:style>
  <w:style w:type="paragraph" w:customStyle="1" w:styleId="Odstavec">
    <w:name w:val="Odstavec"/>
    <w:basedOn w:val="Normln"/>
    <w:rsid w:val="009E1C23"/>
    <w:pPr>
      <w:suppressAutoHyphens/>
      <w:overflowPunct w:val="0"/>
      <w:autoSpaceDE w:val="0"/>
      <w:spacing w:after="115" w:line="276" w:lineRule="auto"/>
      <w:ind w:firstLine="48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odsazen3">
    <w:name w:val="Body Text Indent 3"/>
    <w:basedOn w:val="Normln"/>
    <w:link w:val="Zkladntextodsazen3Char"/>
    <w:rsid w:val="009E1C2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9E1C2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A0BC1B2A96772C4D9F1B7B258A6EEA75" ma:contentTypeVersion="3" ma:contentTypeDescription="Vytvoří nový dokument" ma:contentTypeScope="" ma:versionID="02e7dbc96257793ddfe36dad6d770da5">
  <xsd:schema xmlns:xsd="http://www.w3.org/2001/XMLSchema" xmlns:xs="http://www.w3.org/2001/XMLSchema" xmlns:p="http://schemas.microsoft.com/office/2006/metadata/properties" xmlns:ns2="bae95aec-1303-4e37-b97b-d691813acc6d" targetNamespace="http://schemas.microsoft.com/office/2006/metadata/properties" ma:root="true" ma:fieldsID="e80b02b4f029ea76ff0f3d0eb8b4dab1" ns2:_="">
    <xsd:import namespace="bae95aec-1303-4e37-b97b-d691813acc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95aec-1303-4e37-b97b-d691813acc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schemas.microsoft.com/office/2006/metadata/properties"/>
    <ds:schemaRef ds:uri="bae95aec-1303-4e37-b97b-d691813acc6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0C7177-0C0C-4542-AB31-ED9C744D30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FFA9A2-4B05-418B-9D03-1BF32F78B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e95aec-1303-4e37-b97b-d691813acc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14</Pages>
  <Words>3757</Words>
  <Characters>22169</Characters>
  <Application>Microsoft Office Word</Application>
  <DocSecurity>0</DocSecurity>
  <Lines>184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Pavelková Ivana, Ing.</cp:lastModifiedBy>
  <cp:revision>21</cp:revision>
  <cp:lastPrinted>2025-04-24T08:21:00Z</cp:lastPrinted>
  <dcterms:created xsi:type="dcterms:W3CDTF">2025-03-11T07:32:00Z</dcterms:created>
  <dcterms:modified xsi:type="dcterms:W3CDTF">2025-04-24T08:22:00Z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0x01010067F57B6512F0FE4889507DFC4DA84EED00A0BC1B2A96772C4D9F1B7B258A6EEA75</vt:lpwstr>
  </property>
  <property fmtid="{D5CDD505-2E9C-101B-9397-08002B2CF9AE}" pid="3" name="MediaServiceImageTags">
    <vt:lpwstr/>
  </property>
</Properties>
</file>